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8F7D03" w14:textId="67D78B99" w:rsidR="00144266" w:rsidRPr="00BA7670" w:rsidRDefault="000328BB">
      <w:pPr>
        <w:pStyle w:val="NaslovPRILOGE"/>
      </w:pPr>
      <w:bookmarkStart w:id="0" w:name="__RefHeading___Toc343103494"/>
      <w:bookmarkStart w:id="1" w:name="_Toc468394602"/>
      <w:bookmarkStart w:id="2" w:name="_Toc485980465"/>
      <w:bookmarkStart w:id="3" w:name="_Toc515450026"/>
      <w:bookmarkStart w:id="4" w:name="_GoBack"/>
      <w:bookmarkEnd w:id="4"/>
      <w:r w:rsidRPr="00BA7670">
        <w:t xml:space="preserve">Priloga </w:t>
      </w:r>
      <w:r w:rsidRPr="00BA7670">
        <w:tab/>
        <w:t>PONUDBA</w:t>
      </w:r>
      <w:r w:rsidRPr="00BA7670">
        <w:tab/>
      </w:r>
      <w:r w:rsidRPr="00BA7670">
        <w:tab/>
        <w:t>šifra</w:t>
      </w:r>
      <w:bookmarkEnd w:id="0"/>
      <w:r w:rsidRPr="00BA7670">
        <w:t>:</w:t>
      </w:r>
      <w:bookmarkEnd w:id="1"/>
      <w:bookmarkEnd w:id="2"/>
      <w:bookmarkEnd w:id="3"/>
    </w:p>
    <w:p w14:paraId="68BBB8D9" w14:textId="77777777" w:rsidR="00144266" w:rsidRPr="00BA7670" w:rsidRDefault="000328BB">
      <w:pPr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t xml:space="preserve">PONUDBA ZA IZDELAVO PROJEKTNE DOKUMENTACIJE ZA </w:t>
      </w:r>
    </w:p>
    <w:p w14:paraId="04AF5818" w14:textId="77777777" w:rsidR="00E40421" w:rsidRPr="00BA7670" w:rsidRDefault="00E40421" w:rsidP="00E40421">
      <w:pPr>
        <w:jc w:val="left"/>
        <w:rPr>
          <w:caps/>
          <w:sz w:val="18"/>
          <w:szCs w:val="18"/>
        </w:rPr>
      </w:pPr>
      <w:r w:rsidRPr="00BA7670">
        <w:rPr>
          <w:caps/>
          <w:sz w:val="18"/>
          <w:szCs w:val="18"/>
        </w:rPr>
        <w:t>odprti, ENOSTOPENJSKI, PROJEKTNI NATEČAJ ZA IZBIRO STROKOVNO NAJPRIMERNEJŠE REŠITVE IN IZBIRO IZDELOVALCA PROJEKTNE DOKUMENTACIJE za:</w:t>
      </w:r>
    </w:p>
    <w:p w14:paraId="55D33C7A" w14:textId="77777777" w:rsidR="00E40421" w:rsidRPr="00BA7670" w:rsidRDefault="00E40421" w:rsidP="00E40421">
      <w:pPr>
        <w:jc w:val="left"/>
        <w:rPr>
          <w:caps/>
          <w:szCs w:val="22"/>
        </w:rPr>
      </w:pPr>
    </w:p>
    <w:p w14:paraId="23C3F129" w14:textId="77777777" w:rsidR="00E40421" w:rsidRPr="00BA7670" w:rsidRDefault="00E40421" w:rsidP="00E40421">
      <w:pPr>
        <w:tabs>
          <w:tab w:val="left" w:pos="709"/>
        </w:tabs>
        <w:jc w:val="left"/>
        <w:rPr>
          <w:b/>
          <w:sz w:val="20"/>
        </w:rPr>
      </w:pPr>
      <w:r w:rsidRPr="00BA7670">
        <w:rPr>
          <w:b/>
          <w:caps/>
          <w:sz w:val="28"/>
          <w:szCs w:val="28"/>
          <w:lang w:eastAsia="en-US"/>
        </w:rPr>
        <w:t>SOSESKA NOVO POBREŽJE _ MARIBOR</w:t>
      </w:r>
    </w:p>
    <w:p w14:paraId="2F076765" w14:textId="77777777" w:rsidR="00E40421" w:rsidRPr="00BA7670" w:rsidRDefault="00E40421" w:rsidP="00E40421">
      <w:pPr>
        <w:jc w:val="left"/>
        <w:rPr>
          <w:sz w:val="20"/>
        </w:rPr>
      </w:pPr>
    </w:p>
    <w:p w14:paraId="4A165BB1" w14:textId="77777777" w:rsidR="00144266" w:rsidRPr="00BA7670" w:rsidRDefault="00144266">
      <w:pPr>
        <w:jc w:val="left"/>
        <w:rPr>
          <w:b/>
          <w:caps/>
          <w:sz w:val="28"/>
          <w:szCs w:val="28"/>
          <w:lang w:eastAsia="en-US"/>
        </w:rPr>
      </w:pPr>
    </w:p>
    <w:p w14:paraId="56C87283" w14:textId="77777777" w:rsidR="00144266" w:rsidRPr="00BA7670" w:rsidRDefault="000328BB">
      <w:pPr>
        <w:rPr>
          <w:sz w:val="20"/>
        </w:rPr>
      </w:pPr>
      <w:r w:rsidRPr="00BA7670">
        <w:rPr>
          <w:sz w:val="20"/>
        </w:rPr>
        <w:t>Št. ponudbe________________________, z dne _______________</w:t>
      </w:r>
    </w:p>
    <w:p w14:paraId="62DDE3EE" w14:textId="77777777" w:rsidR="00144266" w:rsidRPr="00BA7670" w:rsidRDefault="00144266">
      <w:pPr>
        <w:rPr>
          <w:b/>
          <w:sz w:val="20"/>
        </w:rPr>
      </w:pPr>
    </w:p>
    <w:p w14:paraId="757E0137" w14:textId="77777777" w:rsidR="00144266" w:rsidRPr="00BA7670" w:rsidRDefault="000328BB">
      <w:pPr>
        <w:rPr>
          <w:b/>
          <w:sz w:val="20"/>
        </w:rPr>
      </w:pPr>
      <w:r w:rsidRPr="00BA7670">
        <w:rPr>
          <w:b/>
          <w:sz w:val="20"/>
        </w:rPr>
        <w:t>Projektno dokumentacijo bomo izdelali v obsegu ter s sestavnimi deli kot je navedeno v tem obrazcu, v rokih določenih s pogodbo</w:t>
      </w:r>
      <w:r w:rsidR="00AE4064" w:rsidRPr="00BA7670">
        <w:rPr>
          <w:sz w:val="20"/>
        </w:rPr>
        <w:t>*</w:t>
      </w:r>
      <w:r w:rsidRPr="00BA7670">
        <w:rPr>
          <w:b/>
          <w:sz w:val="20"/>
        </w:rPr>
        <w:t xml:space="preserve"> in za navedeno ceno </w:t>
      </w:r>
      <w:r w:rsidRPr="00BA7670">
        <w:rPr>
          <w:sz w:val="20"/>
        </w:rPr>
        <w:t>(</w:t>
      </w:r>
      <w:r w:rsidR="00DB13D2" w:rsidRPr="00BA7670">
        <w:rPr>
          <w:sz w:val="20"/>
        </w:rPr>
        <w:t>gospodarski subjekt</w:t>
      </w:r>
      <w:r w:rsidR="00DB13D2" w:rsidRPr="00BA7670" w:rsidDel="00DB13D2">
        <w:rPr>
          <w:sz w:val="20"/>
        </w:rPr>
        <w:t xml:space="preserve"> </w:t>
      </w:r>
      <w:r w:rsidRPr="00BA7670">
        <w:rPr>
          <w:sz w:val="20"/>
        </w:rPr>
        <w:t xml:space="preserve"> vpiše ponudbeno ceno </w:t>
      </w:r>
      <w:r w:rsidR="001E6180" w:rsidRPr="00BA7670">
        <w:rPr>
          <w:sz w:val="20"/>
        </w:rPr>
        <w:t>v evrih, zaokroženo na dve decimalni mesti)</w:t>
      </w:r>
      <w:r w:rsidR="00E40421" w:rsidRPr="00BA7670">
        <w:rPr>
          <w:sz w:val="20"/>
        </w:rPr>
        <w:t xml:space="preserve"> za</w:t>
      </w:r>
      <w:r w:rsidR="001E6180" w:rsidRPr="00BA7670">
        <w:rPr>
          <w:b/>
          <w:sz w:val="20"/>
        </w:rPr>
        <w:t>:</w:t>
      </w:r>
    </w:p>
    <w:p w14:paraId="7E01A06D" w14:textId="77777777" w:rsidR="00E40421" w:rsidRPr="00BA7670" w:rsidRDefault="00E40421">
      <w:pPr>
        <w:rPr>
          <w:b/>
          <w:sz w:val="28"/>
          <w:szCs w:val="28"/>
        </w:rPr>
      </w:pPr>
    </w:p>
    <w:p w14:paraId="1F7462C5" w14:textId="77777777" w:rsidR="00E40421" w:rsidRPr="00BA7670" w:rsidRDefault="00E40421">
      <w:pPr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t>OBMOČJE 1 (O1)</w:t>
      </w:r>
    </w:p>
    <w:p w14:paraId="4EFDEC11" w14:textId="77777777" w:rsidR="006035DC" w:rsidRPr="00BA7670" w:rsidRDefault="006035DC" w:rsidP="006035DC">
      <w:pPr>
        <w:rPr>
          <w:sz w:val="18"/>
          <w:szCs w:val="18"/>
        </w:rPr>
      </w:pPr>
    </w:p>
    <w:p w14:paraId="7E563378" w14:textId="77777777" w:rsidR="006035DC" w:rsidRPr="00BA7670" w:rsidRDefault="006035DC" w:rsidP="006035DC">
      <w:pPr>
        <w:rPr>
          <w:sz w:val="18"/>
          <w:szCs w:val="18"/>
        </w:rPr>
      </w:pPr>
    </w:p>
    <w:tbl>
      <w:tblPr>
        <w:tblW w:w="9233" w:type="dxa"/>
        <w:tblInd w:w="2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645"/>
        <w:gridCol w:w="2201"/>
      </w:tblGrid>
      <w:tr w:rsidR="006035DC" w:rsidRPr="00BA7670" w14:paraId="1F3157DB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186FE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FAZA POGODBENEGA DELA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4969C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% POGODBENE </w:t>
            </w:r>
            <w:r w:rsidRPr="00BA7670">
              <w:rPr>
                <w:b/>
                <w:bCs/>
                <w:sz w:val="18"/>
                <w:szCs w:val="18"/>
                <w:lang w:eastAsia="x-none"/>
              </w:rPr>
              <w:t>VREDNOSTI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2E4CB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ZNESEK PLAČILA </w:t>
            </w:r>
          </w:p>
          <w:p w14:paraId="05801EFC" w14:textId="77777777" w:rsidR="006035DC" w:rsidRPr="00BA7670" w:rsidRDefault="006035DC" w:rsidP="001623ED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Z DDV</w:t>
            </w:r>
          </w:p>
        </w:tc>
      </w:tr>
      <w:tr w:rsidR="004C3ADB" w:rsidRPr="008038AD" w14:paraId="7C01CB01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DD82E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delovne dni po predaji in potrditvi idejne zasnove – dopolnjeni natečajni elaborat in IZP dokumentacije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B247D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3D010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6DC9BE07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5D35B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predaji in potrditvi idejnega projekta IDP in BIM modela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A3CC7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A555D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2CA229A8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C0C4D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delovne dni po predaji in potrditvi DGD dokumentacije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0C641" w14:textId="5232B322" w:rsidR="004C3ADB" w:rsidRPr="004C3ADB" w:rsidRDefault="009B5ECC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10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29531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C2781F9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4D5FE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delovne dni po pridobitvi gradbenega dovoljenja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24CF2" w14:textId="61CA2225" w:rsidR="004C3ADB" w:rsidRPr="004C3ADB" w:rsidRDefault="009B5ECC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10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ED613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6282A8D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21CF3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predaji in potrditvi PZI dokumentacije, predaji BIM modela za fazo PZI v digitalni obliki in dokumentacije za razpis izvedbe del ter BIM modela za razpis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D7AE8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0EE06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82CFE15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56346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sklenitvi gradbene pogodbe ter ob pogoju dosežene predpisane vrednosti GOI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E5E9A" w14:textId="0CF4BA6F" w:rsidR="004C3ADB" w:rsidRPr="004C3ADB" w:rsidRDefault="009B5ECC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5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0229E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2FE4EB53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C610A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pridobitvi pravnomočnega uporabnega dovoljenja in prevzemu objekta od izvajalca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3AEBF" w14:textId="1EA6CD8F" w:rsidR="004C3ADB" w:rsidRPr="004C3ADB" w:rsidRDefault="009B5ECC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5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7CE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8B57F02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49F8C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predaji navodil za obratovanje in vzdrževanje ter končnih komercialno tehničnih gradiv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9BA3E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AA415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02A7B9D3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67792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projektantski nadzor in združeni BIM model po končani gradnji (PID BIM model)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60204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83576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CD7EC8A" w14:textId="77777777" w:rsidTr="004C3ADB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091D7" w14:textId="77777777" w:rsidR="004C3ADB" w:rsidRPr="004C3ADB" w:rsidRDefault="004C3ADB" w:rsidP="004C3ADB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SKUPAJ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7DC2C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100 %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64026" w14:textId="77777777" w:rsidR="004C3ADB" w:rsidRPr="004C3ADB" w:rsidRDefault="004C3ADB" w:rsidP="004C3ADB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</w:tbl>
    <w:p w14:paraId="1409DF53" w14:textId="77777777" w:rsidR="006035DC" w:rsidRPr="00BA7670" w:rsidRDefault="006035DC">
      <w:pPr>
        <w:rPr>
          <w:b/>
          <w:sz w:val="28"/>
          <w:szCs w:val="28"/>
        </w:rPr>
      </w:pPr>
    </w:p>
    <w:p w14:paraId="59C9371C" w14:textId="77777777" w:rsidR="006035DC" w:rsidRPr="00BA7670" w:rsidRDefault="006035DC">
      <w:pPr>
        <w:rPr>
          <w:b/>
          <w:sz w:val="28"/>
          <w:szCs w:val="28"/>
        </w:rPr>
      </w:pPr>
    </w:p>
    <w:p w14:paraId="175423B6" w14:textId="77777777" w:rsidR="006035DC" w:rsidRPr="00BA7670" w:rsidRDefault="006035DC">
      <w:pPr>
        <w:rPr>
          <w:b/>
          <w:sz w:val="28"/>
          <w:szCs w:val="28"/>
        </w:rPr>
      </w:pPr>
    </w:p>
    <w:p w14:paraId="11EABE3C" w14:textId="77777777" w:rsidR="00144266" w:rsidRPr="00BA7670" w:rsidRDefault="000328BB">
      <w:pPr>
        <w:tabs>
          <w:tab w:val="left" w:pos="0"/>
        </w:tabs>
        <w:jc w:val="left"/>
        <w:rPr>
          <w:sz w:val="20"/>
        </w:rPr>
      </w:pPr>
      <w:r w:rsidRPr="00BA7670">
        <w:rPr>
          <w:sz w:val="20"/>
        </w:rPr>
        <w:t>Vodenje in koordinacija izdelave projektne dokumentacije je vključena v ceno posamezne faze izdelave projektne dokumentacije.</w:t>
      </w:r>
    </w:p>
    <w:p w14:paraId="7590B15A" w14:textId="77777777" w:rsidR="00144266" w:rsidRPr="00BA7670" w:rsidRDefault="00144266">
      <w:pPr>
        <w:tabs>
          <w:tab w:val="right" w:pos="5245"/>
          <w:tab w:val="right" w:leader="dot" w:pos="9072"/>
        </w:tabs>
        <w:rPr>
          <w:sz w:val="20"/>
        </w:rPr>
      </w:pPr>
    </w:p>
    <w:p w14:paraId="4AF0B451" w14:textId="77777777" w:rsidR="00144266" w:rsidRPr="00BA7670" w:rsidRDefault="000328BB">
      <w:pPr>
        <w:tabs>
          <w:tab w:val="right" w:leader="dot" w:pos="9072"/>
        </w:tabs>
        <w:rPr>
          <w:sz w:val="20"/>
        </w:rPr>
      </w:pPr>
      <w:r w:rsidRPr="00BA7670">
        <w:rPr>
          <w:b/>
          <w:sz w:val="20"/>
        </w:rPr>
        <w:t>Skupaj:</w:t>
      </w:r>
      <w:r w:rsidRPr="00BA7670">
        <w:rPr>
          <w:sz w:val="20"/>
        </w:rPr>
        <w:t xml:space="preserve">  ………………………………………………………………………</w:t>
      </w:r>
      <w:r w:rsidR="0007354C" w:rsidRPr="00BA7670">
        <w:rPr>
          <w:sz w:val="20"/>
        </w:rPr>
        <w:t>…</w:t>
      </w:r>
      <w:r w:rsidRPr="00BA7670">
        <w:rPr>
          <w:sz w:val="20"/>
        </w:rPr>
        <w:t>………….. v EUR z DDV</w:t>
      </w:r>
    </w:p>
    <w:p w14:paraId="0F42738D" w14:textId="77777777" w:rsidR="00144266" w:rsidRPr="00BA7670" w:rsidRDefault="00144266">
      <w:pPr>
        <w:tabs>
          <w:tab w:val="right" w:leader="dot" w:pos="9072"/>
        </w:tabs>
        <w:rPr>
          <w:sz w:val="20"/>
        </w:rPr>
      </w:pPr>
    </w:p>
    <w:p w14:paraId="03579FD3" w14:textId="77777777" w:rsidR="00144266" w:rsidRPr="00BA7670" w:rsidRDefault="000328BB">
      <w:pPr>
        <w:tabs>
          <w:tab w:val="right" w:leader="dot" w:pos="9072"/>
        </w:tabs>
        <w:rPr>
          <w:sz w:val="20"/>
        </w:rPr>
      </w:pPr>
      <w:r w:rsidRPr="00BA7670">
        <w:rPr>
          <w:sz w:val="20"/>
        </w:rPr>
        <w:t>(z besedo: ………………………………………………………………………….. eurov in ……00/100)</w:t>
      </w:r>
    </w:p>
    <w:p w14:paraId="539B0C96" w14:textId="77777777" w:rsidR="00144266" w:rsidRPr="00BA7670" w:rsidRDefault="00144266">
      <w:pPr>
        <w:spacing w:line="276" w:lineRule="auto"/>
        <w:rPr>
          <w:sz w:val="20"/>
        </w:rPr>
      </w:pPr>
    </w:p>
    <w:p w14:paraId="7E3EB366" w14:textId="77777777" w:rsidR="00E40421" w:rsidRPr="00BA7670" w:rsidRDefault="00E40421" w:rsidP="00E40421">
      <w:pPr>
        <w:spacing w:line="276" w:lineRule="auto"/>
        <w:rPr>
          <w:sz w:val="20"/>
        </w:rPr>
      </w:pPr>
    </w:p>
    <w:p w14:paraId="46755940" w14:textId="77777777" w:rsidR="0030586C" w:rsidRPr="00BA7670" w:rsidRDefault="0030586C">
      <w:pPr>
        <w:widowControl/>
        <w:suppressAutoHyphens w:val="0"/>
        <w:jc w:val="left"/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br w:type="page"/>
      </w:r>
    </w:p>
    <w:p w14:paraId="1EEDB635" w14:textId="77777777" w:rsidR="00E40421" w:rsidRPr="00BA7670" w:rsidRDefault="00E40421" w:rsidP="00E40421">
      <w:pPr>
        <w:rPr>
          <w:b/>
          <w:sz w:val="28"/>
          <w:szCs w:val="28"/>
        </w:rPr>
      </w:pPr>
      <w:r w:rsidRPr="00BA7670">
        <w:rPr>
          <w:b/>
          <w:sz w:val="28"/>
          <w:szCs w:val="28"/>
        </w:rPr>
        <w:lastRenderedPageBreak/>
        <w:t>OBMOČJE 2 (O2)</w:t>
      </w:r>
    </w:p>
    <w:p w14:paraId="2073CD72" w14:textId="77777777" w:rsidR="006035DC" w:rsidRPr="00BA7670" w:rsidRDefault="006035DC" w:rsidP="00E40421">
      <w:pPr>
        <w:rPr>
          <w:b/>
          <w:sz w:val="20"/>
        </w:rPr>
      </w:pPr>
    </w:p>
    <w:p w14:paraId="159D5F1D" w14:textId="77777777" w:rsidR="00D10CC7" w:rsidRPr="00BA7670" w:rsidRDefault="00D10CC7" w:rsidP="00D10CC7">
      <w:pPr>
        <w:rPr>
          <w:sz w:val="18"/>
          <w:szCs w:val="18"/>
        </w:rPr>
      </w:pPr>
    </w:p>
    <w:p w14:paraId="5156A710" w14:textId="77777777" w:rsidR="00D10CC7" w:rsidRPr="00BA7670" w:rsidRDefault="00D10CC7" w:rsidP="00D10CC7">
      <w:pPr>
        <w:rPr>
          <w:sz w:val="18"/>
          <w:szCs w:val="18"/>
        </w:rPr>
      </w:pPr>
    </w:p>
    <w:tbl>
      <w:tblPr>
        <w:tblW w:w="9233" w:type="dxa"/>
        <w:tblInd w:w="2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645"/>
        <w:gridCol w:w="2201"/>
      </w:tblGrid>
      <w:tr w:rsidR="004C3ADB" w:rsidRPr="00BA7670" w14:paraId="26C97DE3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02DF3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FAZA POGODBENEGA DELA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F79E7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% POGODBENE </w:t>
            </w:r>
            <w:r w:rsidRPr="00BA7670">
              <w:rPr>
                <w:b/>
                <w:bCs/>
                <w:sz w:val="18"/>
                <w:szCs w:val="18"/>
                <w:lang w:eastAsia="x-none"/>
              </w:rPr>
              <w:t>VREDNOSTI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4565A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 xml:space="preserve">ZNESEK PLAČILA </w:t>
            </w:r>
          </w:p>
          <w:p w14:paraId="77E1A6D0" w14:textId="77777777" w:rsidR="004C3ADB" w:rsidRPr="00BA7670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sz w:val="18"/>
                <w:szCs w:val="18"/>
                <w:lang w:val="x-none" w:eastAsia="x-none"/>
              </w:rPr>
            </w:pPr>
            <w:r w:rsidRPr="00BA7670">
              <w:rPr>
                <w:b/>
                <w:bCs/>
                <w:sz w:val="18"/>
                <w:szCs w:val="18"/>
                <w:lang w:val="x-none" w:eastAsia="x-none"/>
              </w:rPr>
              <w:t>Z DDV</w:t>
            </w:r>
          </w:p>
        </w:tc>
      </w:tr>
      <w:tr w:rsidR="004C3ADB" w:rsidRPr="008038AD" w14:paraId="41DCD902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F3EC4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delovne dni po predaji in potrditvi idejne zasnove – dopolnjeni natečajni elaborat in IZP dokumentacije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79BC0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EF795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1E971793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DFF50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predaji in potrditvi idejnega projekta IDP in BIM modela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874E3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8CD42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7F775574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01787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delovne dni po predaji in potrditvi DGD dokumentacije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36790" w14:textId="7D2D95D3" w:rsidR="004C3ADB" w:rsidRPr="004C3ADB" w:rsidRDefault="009B5ECC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10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8F121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E01AE0F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63482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 xml:space="preserve">3 delovne dni po pridobitvi gradbenega dovoljenja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93253" w14:textId="4D2B769D" w:rsidR="004C3ADB" w:rsidRPr="004C3ADB" w:rsidRDefault="009B5ECC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10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C5E7D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0B80E882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F6EB0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predaji in potrditvi PZI dokumentacije, predaji BIM modela za fazo PZI v digitalni obliki in dokumentacije za razpis izvedbe del ter BIM modela za razpis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6055F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30%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8C02B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15F13E77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48BDE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sklenitvi gradbene pogodbe ter ob pogoju dosežene predpisane vrednosti GOI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6B488" w14:textId="17558CDB" w:rsidR="004C3ADB" w:rsidRPr="004C3ADB" w:rsidRDefault="009B5ECC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5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87E4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4868A77F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61872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pridobitvi pravnomočnega uporabnega dovoljenja in prevzemu objekta od izvajalca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4B69E" w14:textId="3BA1A3FC" w:rsidR="004C3ADB" w:rsidRPr="004C3ADB" w:rsidRDefault="009B5ECC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>
              <w:rPr>
                <w:b/>
                <w:bCs/>
                <w:sz w:val="18"/>
                <w:szCs w:val="18"/>
                <w:lang w:eastAsia="x-none"/>
              </w:rPr>
              <w:t>5</w:t>
            </w:r>
            <w:r w:rsidR="004C3ADB" w:rsidRPr="004C3ADB">
              <w:rPr>
                <w:b/>
                <w:bCs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E7FC6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5C1F0D41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E816F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3 delovne dni po predaji navodil za obratovanje in vzdrževanje ter končnih komercialno tehničnih gradiv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8786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01C01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2F94DDC2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C6DFA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projektantski nadzor in združeni BIM model po končani gradnji (PID BIM model)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3D0DC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15%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054E0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  <w:tr w:rsidR="004C3ADB" w:rsidRPr="008038AD" w14:paraId="0726B6A1" w14:textId="77777777" w:rsidTr="00C418CC">
        <w:trPr>
          <w:trHeight w:val="62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C20C8" w14:textId="77777777" w:rsidR="004C3ADB" w:rsidRPr="004C3ADB" w:rsidRDefault="004C3ADB" w:rsidP="00C418CC">
            <w:pPr>
              <w:widowControl/>
              <w:numPr>
                <w:ilvl w:val="0"/>
                <w:numId w:val="74"/>
              </w:numPr>
              <w:suppressAutoHyphens w:val="0"/>
              <w:overflowPunct w:val="0"/>
              <w:contextualSpacing/>
              <w:jc w:val="left"/>
              <w:textAlignment w:val="baseline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SKUPAJ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29988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100 %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8E06E" w14:textId="77777777" w:rsidR="004C3ADB" w:rsidRPr="004C3ADB" w:rsidRDefault="004C3ADB" w:rsidP="00C418CC">
            <w:pPr>
              <w:widowControl/>
              <w:tabs>
                <w:tab w:val="left" w:pos="993"/>
              </w:tabs>
              <w:jc w:val="left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4C3ADB">
              <w:rPr>
                <w:b/>
                <w:bCs/>
                <w:sz w:val="18"/>
                <w:szCs w:val="18"/>
                <w:lang w:val="x-none" w:eastAsia="x-none"/>
              </w:rPr>
              <w:t>      EUR</w:t>
            </w:r>
          </w:p>
        </w:tc>
      </w:tr>
    </w:tbl>
    <w:p w14:paraId="15429B5E" w14:textId="77777777" w:rsidR="00D10CC7" w:rsidRPr="00BA7670" w:rsidRDefault="00D10CC7" w:rsidP="00D10CC7">
      <w:pPr>
        <w:rPr>
          <w:b/>
          <w:sz w:val="28"/>
          <w:szCs w:val="28"/>
        </w:rPr>
      </w:pPr>
    </w:p>
    <w:p w14:paraId="374F2D01" w14:textId="77777777" w:rsidR="006035DC" w:rsidRPr="00BA7670" w:rsidRDefault="006035DC" w:rsidP="00E40421">
      <w:pPr>
        <w:rPr>
          <w:b/>
          <w:sz w:val="20"/>
        </w:rPr>
      </w:pPr>
    </w:p>
    <w:p w14:paraId="737E609E" w14:textId="77777777" w:rsidR="00E40421" w:rsidRPr="00BA7670" w:rsidRDefault="00E40421" w:rsidP="00E40421">
      <w:pPr>
        <w:tabs>
          <w:tab w:val="left" w:pos="0"/>
        </w:tabs>
        <w:jc w:val="left"/>
        <w:rPr>
          <w:sz w:val="20"/>
        </w:rPr>
      </w:pPr>
      <w:r w:rsidRPr="00BA7670">
        <w:rPr>
          <w:sz w:val="20"/>
        </w:rPr>
        <w:t>Vodenje in koordinacija izdelave projektne dokumentacije je vključena v ceno posamezne faze izdelave projektne dokumentacije.</w:t>
      </w:r>
    </w:p>
    <w:p w14:paraId="524D84C2" w14:textId="77777777" w:rsidR="00E40421" w:rsidRPr="00BA7670" w:rsidRDefault="00E40421" w:rsidP="00E40421">
      <w:pPr>
        <w:tabs>
          <w:tab w:val="right" w:pos="5245"/>
          <w:tab w:val="right" w:leader="dot" w:pos="9072"/>
        </w:tabs>
        <w:rPr>
          <w:sz w:val="20"/>
        </w:rPr>
      </w:pPr>
    </w:p>
    <w:p w14:paraId="02EAEDF5" w14:textId="77777777" w:rsidR="00E40421" w:rsidRPr="00BA7670" w:rsidRDefault="00E40421" w:rsidP="00E40421">
      <w:pPr>
        <w:tabs>
          <w:tab w:val="right" w:leader="dot" w:pos="9072"/>
        </w:tabs>
        <w:rPr>
          <w:sz w:val="20"/>
        </w:rPr>
      </w:pPr>
      <w:r w:rsidRPr="00BA7670">
        <w:rPr>
          <w:b/>
          <w:sz w:val="20"/>
        </w:rPr>
        <w:t>Skupaj:</w:t>
      </w:r>
      <w:r w:rsidRPr="00BA7670">
        <w:rPr>
          <w:sz w:val="20"/>
        </w:rPr>
        <w:t xml:space="preserve">  …………………………………………………………………………………….. v EUR z DDV</w:t>
      </w:r>
    </w:p>
    <w:p w14:paraId="09B77D90" w14:textId="77777777" w:rsidR="00E40421" w:rsidRPr="00BA7670" w:rsidRDefault="00E40421" w:rsidP="00E40421">
      <w:pPr>
        <w:tabs>
          <w:tab w:val="right" w:leader="dot" w:pos="9072"/>
        </w:tabs>
        <w:rPr>
          <w:sz w:val="20"/>
        </w:rPr>
      </w:pPr>
    </w:p>
    <w:p w14:paraId="5F58C193" w14:textId="77777777" w:rsidR="00E40421" w:rsidRPr="00BA7670" w:rsidRDefault="00E40421" w:rsidP="00E40421">
      <w:pPr>
        <w:tabs>
          <w:tab w:val="right" w:leader="dot" w:pos="9072"/>
        </w:tabs>
        <w:rPr>
          <w:sz w:val="20"/>
        </w:rPr>
      </w:pPr>
      <w:r w:rsidRPr="00BA7670">
        <w:rPr>
          <w:sz w:val="20"/>
        </w:rPr>
        <w:t>(z besedo: ………………………………………………………………………….. eurov in ……00/100)</w:t>
      </w:r>
    </w:p>
    <w:p w14:paraId="6B070114" w14:textId="77777777" w:rsidR="00E40421" w:rsidRPr="00BA7670" w:rsidRDefault="00E40421" w:rsidP="00E40421">
      <w:pPr>
        <w:spacing w:line="276" w:lineRule="auto"/>
        <w:rPr>
          <w:sz w:val="20"/>
        </w:rPr>
      </w:pPr>
    </w:p>
    <w:p w14:paraId="06C14146" w14:textId="77777777" w:rsidR="00E40421" w:rsidRPr="00BA7670" w:rsidRDefault="00E40421">
      <w:pPr>
        <w:spacing w:line="276" w:lineRule="auto"/>
        <w:rPr>
          <w:sz w:val="20"/>
        </w:rPr>
      </w:pPr>
    </w:p>
    <w:p w14:paraId="3EF1C836" w14:textId="77777777" w:rsidR="00144266" w:rsidRPr="00BA7670" w:rsidRDefault="000328BB">
      <w:pPr>
        <w:spacing w:line="276" w:lineRule="auto"/>
        <w:rPr>
          <w:sz w:val="20"/>
        </w:rPr>
      </w:pPr>
      <w:r w:rsidRPr="00BA7670">
        <w:rPr>
          <w:sz w:val="20"/>
        </w:rPr>
        <w:t>*upoštevajoč roke iz vzorca pogodbe (člen 1</w:t>
      </w:r>
      <w:r w:rsidR="007A23C1" w:rsidRPr="00BA7670">
        <w:rPr>
          <w:sz w:val="20"/>
        </w:rPr>
        <w:t>2</w:t>
      </w:r>
      <w:r w:rsidRPr="00BA7670">
        <w:rPr>
          <w:sz w:val="20"/>
        </w:rPr>
        <w:t>.)</w:t>
      </w:r>
    </w:p>
    <w:p w14:paraId="5C9A98C8" w14:textId="77777777" w:rsidR="00AE4064" w:rsidRPr="00BA7670" w:rsidRDefault="00AE4064">
      <w:pPr>
        <w:tabs>
          <w:tab w:val="right" w:pos="9072"/>
        </w:tabs>
        <w:autoSpaceDE w:val="0"/>
        <w:rPr>
          <w:sz w:val="20"/>
        </w:rPr>
      </w:pPr>
    </w:p>
    <w:p w14:paraId="31E41057" w14:textId="77777777" w:rsidR="00144266" w:rsidRPr="00BA7670" w:rsidRDefault="00A615B0">
      <w:pPr>
        <w:tabs>
          <w:tab w:val="right" w:pos="9072"/>
        </w:tabs>
        <w:autoSpaceDE w:val="0"/>
        <w:rPr>
          <w:sz w:val="20"/>
        </w:rPr>
      </w:pPr>
      <w:r w:rsidRPr="00BA7670">
        <w:rPr>
          <w:sz w:val="20"/>
        </w:rPr>
        <w:t>Rok veljavnosti ponudbe je 12 mesecev od roka za oddajo natečajnih del, z možnostjo podaljšanja.</w:t>
      </w:r>
    </w:p>
    <w:p w14:paraId="1553B1B9" w14:textId="77777777" w:rsidR="00144266" w:rsidRPr="00BA7670" w:rsidRDefault="00144266">
      <w:pPr>
        <w:tabs>
          <w:tab w:val="right" w:pos="9072"/>
        </w:tabs>
        <w:autoSpaceDE w:val="0"/>
        <w:rPr>
          <w:b/>
          <w:bCs/>
          <w:sz w:val="16"/>
          <w:szCs w:val="16"/>
        </w:rPr>
      </w:pPr>
    </w:p>
    <w:p w14:paraId="46D5D10F" w14:textId="77777777" w:rsidR="007B234F" w:rsidRPr="00BA7670" w:rsidRDefault="00A35299" w:rsidP="00AE4064">
      <w:pPr>
        <w:pStyle w:val="navodilonaslov"/>
        <w:rPr>
          <w:sz w:val="20"/>
          <w:szCs w:val="20"/>
        </w:rPr>
      </w:pPr>
      <w:r w:rsidRPr="00BA7670">
        <w:rPr>
          <w:sz w:val="20"/>
          <w:szCs w:val="20"/>
        </w:rPr>
        <w:t>Gospodarski subjekt</w:t>
      </w:r>
      <w:r w:rsidR="007B234F" w:rsidRPr="00BA7670">
        <w:rPr>
          <w:sz w:val="20"/>
          <w:szCs w:val="20"/>
        </w:rPr>
        <w:t xml:space="preserve"> – projektant </w:t>
      </w:r>
      <w:r w:rsidR="00AE4064" w:rsidRPr="00BA7670">
        <w:rPr>
          <w:sz w:val="20"/>
          <w:szCs w:val="20"/>
        </w:rPr>
        <w:t xml:space="preserve">potrjujem zgornjo ponudbo in </w:t>
      </w:r>
      <w:r w:rsidR="007B234F" w:rsidRPr="00BA7670">
        <w:rPr>
          <w:sz w:val="20"/>
          <w:szCs w:val="20"/>
        </w:rPr>
        <w:t>hkrati IZJAVLJAM, da:</w:t>
      </w:r>
    </w:p>
    <w:p w14:paraId="13C217E6" w14:textId="77777777" w:rsidR="00AE4064" w:rsidRPr="00BA7670" w:rsidRDefault="00A615B0" w:rsidP="00AE4064">
      <w:pPr>
        <w:pStyle w:val="Noga"/>
        <w:numPr>
          <w:ilvl w:val="0"/>
          <w:numId w:val="21"/>
        </w:numPr>
        <w:tabs>
          <w:tab w:val="clear" w:pos="360"/>
          <w:tab w:val="clear" w:pos="4320"/>
          <w:tab w:val="clear" w:pos="864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 xml:space="preserve">sem </w:t>
      </w:r>
      <w:r w:rsidR="00AE4064" w:rsidRPr="00BA7670">
        <w:rPr>
          <w:sz w:val="20"/>
        </w:rPr>
        <w:t>seznanjen z razpisno dokumentacijo ter z njo v celoti soglašam,</w:t>
      </w:r>
    </w:p>
    <w:p w14:paraId="181B982A" w14:textId="77777777" w:rsidR="00AE4064" w:rsidRPr="00BA7670" w:rsidRDefault="00AE4064" w:rsidP="00AE4064">
      <w:pPr>
        <w:numPr>
          <w:ilvl w:val="0"/>
          <w:numId w:val="21"/>
        </w:numPr>
        <w:tabs>
          <w:tab w:val="clear" w:pos="36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>izpolnjujem vse pogoje za priznanje sposobnosti v skladu z natečajnimi pogoji ter jih bom na poziv dostavil naročniku,</w:t>
      </w:r>
    </w:p>
    <w:p w14:paraId="75A95347" w14:textId="77777777" w:rsidR="00AE4064" w:rsidRPr="00BA7670" w:rsidRDefault="00AE4064" w:rsidP="00AE4064">
      <w:pPr>
        <w:numPr>
          <w:ilvl w:val="0"/>
          <w:numId w:val="21"/>
        </w:numPr>
        <w:tabs>
          <w:tab w:val="clear" w:pos="36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>soglašam z vsebino vzorca pogodbe, ki bo osnova za sklenitev pogodbe z izbranim ponudnikom,</w:t>
      </w:r>
    </w:p>
    <w:p w14:paraId="7BECCAB1" w14:textId="77777777" w:rsidR="00AE4064" w:rsidRPr="00BA7670" w:rsidRDefault="00AE4064" w:rsidP="00AE4064">
      <w:pPr>
        <w:numPr>
          <w:ilvl w:val="0"/>
          <w:numId w:val="21"/>
        </w:numPr>
        <w:tabs>
          <w:tab w:val="clear" w:pos="360"/>
        </w:tabs>
        <w:ind w:left="284" w:hanging="284"/>
        <w:jc w:val="left"/>
        <w:rPr>
          <w:sz w:val="20"/>
        </w:rPr>
      </w:pPr>
      <w:r w:rsidRPr="00BA7670">
        <w:rPr>
          <w:sz w:val="20"/>
        </w:rPr>
        <w:t>soglašam z vsebino vzorcev za finančno zavarovanje,</w:t>
      </w:r>
    </w:p>
    <w:p w14:paraId="4628EAE7" w14:textId="77777777" w:rsidR="007B234F" w:rsidRPr="00BA7670" w:rsidRDefault="007B234F">
      <w:pPr>
        <w:pBdr>
          <w:bottom w:val="single" w:sz="8" w:space="1" w:color="000000"/>
        </w:pBdr>
        <w:autoSpaceDE w:val="0"/>
        <w:rPr>
          <w:sz w:val="20"/>
        </w:rPr>
      </w:pPr>
    </w:p>
    <w:p w14:paraId="2AC86A79" w14:textId="77777777" w:rsidR="007B234F" w:rsidRPr="00BA7670" w:rsidRDefault="007B234F">
      <w:pPr>
        <w:pBdr>
          <w:bottom w:val="single" w:sz="8" w:space="1" w:color="000000"/>
        </w:pBdr>
        <w:autoSpaceDE w:val="0"/>
        <w:rPr>
          <w:sz w:val="20"/>
        </w:rPr>
      </w:pPr>
    </w:p>
    <w:p w14:paraId="65A97387" w14:textId="77777777" w:rsidR="00144266" w:rsidRPr="00BA7670" w:rsidRDefault="00144266">
      <w:pPr>
        <w:pBdr>
          <w:bottom w:val="single" w:sz="8" w:space="1" w:color="000000"/>
        </w:pBdr>
        <w:autoSpaceDE w:val="0"/>
        <w:rPr>
          <w:sz w:val="20"/>
        </w:rPr>
      </w:pPr>
    </w:p>
    <w:p w14:paraId="30C1FE80" w14:textId="77777777" w:rsidR="002A777C" w:rsidRPr="00BA7670" w:rsidRDefault="002A777C">
      <w:pPr>
        <w:pBdr>
          <w:bottom w:val="single" w:sz="8" w:space="1" w:color="000000"/>
        </w:pBdr>
        <w:autoSpaceDE w:val="0"/>
        <w:rPr>
          <w:sz w:val="20"/>
        </w:rPr>
      </w:pPr>
    </w:p>
    <w:p w14:paraId="1D4D4307" w14:textId="77777777" w:rsidR="002A777C" w:rsidRPr="00BA7670" w:rsidRDefault="002A777C">
      <w:pPr>
        <w:pBdr>
          <w:bottom w:val="single" w:sz="8" w:space="1" w:color="000000"/>
        </w:pBdr>
        <w:autoSpaceDE w:val="0"/>
        <w:rPr>
          <w:sz w:val="20"/>
        </w:rPr>
      </w:pPr>
    </w:p>
    <w:p w14:paraId="381124CE" w14:textId="77777777" w:rsidR="00144266" w:rsidRPr="00BA7670" w:rsidRDefault="00A35299">
      <w:pPr>
        <w:autoSpaceDE w:val="0"/>
        <w:ind w:left="426" w:hanging="426"/>
        <w:rPr>
          <w:sz w:val="16"/>
          <w:szCs w:val="16"/>
        </w:rPr>
      </w:pPr>
      <w:r w:rsidRPr="00BA7670">
        <w:rPr>
          <w:b/>
          <w:bCs/>
          <w:sz w:val="16"/>
          <w:szCs w:val="16"/>
        </w:rPr>
        <w:t>Gospodarski subjekt</w:t>
      </w:r>
      <w:r w:rsidR="000328BB" w:rsidRPr="00BA7670">
        <w:rPr>
          <w:b/>
          <w:bCs/>
          <w:sz w:val="16"/>
          <w:szCs w:val="16"/>
        </w:rPr>
        <w:t xml:space="preserve"> – projektant</w:t>
      </w:r>
      <w:r w:rsidR="00A615B0" w:rsidRPr="00BA7670">
        <w:rPr>
          <w:b/>
          <w:bCs/>
          <w:sz w:val="16"/>
          <w:szCs w:val="16"/>
        </w:rPr>
        <w:t xml:space="preserve"> (</w:t>
      </w:r>
      <w:r w:rsidR="000328BB" w:rsidRPr="00BA7670">
        <w:rPr>
          <w:b/>
          <w:bCs/>
          <w:sz w:val="16"/>
          <w:szCs w:val="16"/>
        </w:rPr>
        <w:t xml:space="preserve">pravna oseba, ki bo izdelala </w:t>
      </w:r>
      <w:r w:rsidR="00E40421" w:rsidRPr="00BA7670">
        <w:rPr>
          <w:b/>
          <w:bCs/>
          <w:sz w:val="16"/>
          <w:szCs w:val="16"/>
        </w:rPr>
        <w:t xml:space="preserve">projektno </w:t>
      </w:r>
      <w:r w:rsidR="000328BB" w:rsidRPr="00BA7670">
        <w:rPr>
          <w:b/>
          <w:bCs/>
          <w:sz w:val="16"/>
          <w:szCs w:val="16"/>
        </w:rPr>
        <w:t>dokumentacijo</w:t>
      </w:r>
      <w:r w:rsidR="00C13110" w:rsidRPr="00BA7670">
        <w:rPr>
          <w:bCs/>
          <w:sz w:val="16"/>
          <w:szCs w:val="16"/>
        </w:rPr>
        <w:t xml:space="preserve"> </w:t>
      </w:r>
      <w:r w:rsidR="00E40421" w:rsidRPr="00BA7670">
        <w:rPr>
          <w:bCs/>
          <w:sz w:val="16"/>
          <w:szCs w:val="16"/>
        </w:rPr>
        <w:t>–</w:t>
      </w:r>
      <w:r w:rsidR="00C13110" w:rsidRPr="00BA7670">
        <w:rPr>
          <w:bCs/>
          <w:sz w:val="16"/>
          <w:szCs w:val="16"/>
        </w:rPr>
        <w:t xml:space="preserve"> </w:t>
      </w:r>
      <w:r w:rsidR="00E40421" w:rsidRPr="00BA7670">
        <w:rPr>
          <w:bCs/>
          <w:sz w:val="16"/>
          <w:szCs w:val="16"/>
        </w:rPr>
        <w:t>34. točka 3. člena in 12.člen GZ</w:t>
      </w:r>
      <w:r w:rsidR="000328BB" w:rsidRPr="00BA7670">
        <w:rPr>
          <w:bCs/>
          <w:sz w:val="16"/>
          <w:szCs w:val="16"/>
        </w:rPr>
        <w:t>):</w:t>
      </w:r>
    </w:p>
    <w:p w14:paraId="04BDD4B2" w14:textId="77777777" w:rsidR="00144266" w:rsidRPr="00BA7670" w:rsidRDefault="000328BB">
      <w:pPr>
        <w:tabs>
          <w:tab w:val="right" w:pos="9072"/>
        </w:tabs>
        <w:autoSpaceDE w:val="0"/>
        <w:rPr>
          <w:b/>
          <w:bCs/>
          <w:i/>
          <w:sz w:val="18"/>
          <w:szCs w:val="18"/>
        </w:rPr>
      </w:pPr>
      <w:r w:rsidRPr="00BA7670">
        <w:rPr>
          <w:i/>
          <w:sz w:val="16"/>
          <w:szCs w:val="16"/>
        </w:rPr>
        <w:t xml:space="preserve">naziv, naslov, matična številka                                            žig </w:t>
      </w:r>
      <w:r w:rsidRPr="00BA7670">
        <w:rPr>
          <w:i/>
          <w:sz w:val="16"/>
          <w:szCs w:val="16"/>
        </w:rPr>
        <w:tab/>
        <w:t>podpis pooblaščene osebe</w:t>
      </w:r>
    </w:p>
    <w:p w14:paraId="01956CB0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5C773C01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6545E8AD" w14:textId="77777777" w:rsidR="002A777C" w:rsidRPr="00BA7670" w:rsidRDefault="002A777C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45FC12E2" w14:textId="77777777" w:rsidR="002A777C" w:rsidRPr="00BA7670" w:rsidRDefault="002A777C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726D405D" w14:textId="77777777" w:rsidR="002A777C" w:rsidRPr="00BA7670" w:rsidRDefault="002A777C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644B2EF0" w14:textId="77777777" w:rsidR="00AE4064" w:rsidRPr="00BA7670" w:rsidRDefault="00AE4064" w:rsidP="00AE4064">
      <w:pPr>
        <w:autoSpaceDE w:val="0"/>
        <w:rPr>
          <w:sz w:val="16"/>
          <w:szCs w:val="16"/>
        </w:rPr>
      </w:pPr>
      <w:r w:rsidRPr="00BA7670">
        <w:rPr>
          <w:b/>
          <w:bCs/>
          <w:sz w:val="16"/>
          <w:szCs w:val="16"/>
        </w:rPr>
        <w:t>Predstavnik avtorjev - avtor, ki bo nastopal kot vodja projekta - pooblaščeni arhitekt</w:t>
      </w:r>
      <w:r w:rsidR="003F7456" w:rsidRPr="00BA7670">
        <w:rPr>
          <w:b/>
          <w:bCs/>
          <w:sz w:val="16"/>
          <w:szCs w:val="16"/>
        </w:rPr>
        <w:t xml:space="preserve"> </w:t>
      </w:r>
      <w:r w:rsidR="003F7456" w:rsidRPr="00BA7670">
        <w:rPr>
          <w:bCs/>
          <w:sz w:val="16"/>
          <w:szCs w:val="16"/>
        </w:rPr>
        <w:t>(3. točka 12. člena GZ)</w:t>
      </w:r>
    </w:p>
    <w:p w14:paraId="33549078" w14:textId="77777777" w:rsidR="00AE4064" w:rsidRPr="00BA7670" w:rsidRDefault="00AE4064" w:rsidP="00AE4064">
      <w:pPr>
        <w:tabs>
          <w:tab w:val="right" w:pos="9072"/>
        </w:tabs>
        <w:autoSpaceDE w:val="0"/>
        <w:rPr>
          <w:i/>
          <w:sz w:val="20"/>
        </w:rPr>
      </w:pPr>
      <w:r w:rsidRPr="00BA7670">
        <w:rPr>
          <w:i/>
          <w:sz w:val="16"/>
          <w:szCs w:val="16"/>
        </w:rPr>
        <w:t>Ime, Priimek, naslov stalnega/začasnega prebivališča,     žig pooblaščenega arhitekta</w:t>
      </w:r>
      <w:r w:rsidRPr="00BA7670">
        <w:rPr>
          <w:i/>
          <w:sz w:val="16"/>
          <w:szCs w:val="16"/>
        </w:rPr>
        <w:tab/>
        <w:t>podpis</w:t>
      </w:r>
    </w:p>
    <w:p w14:paraId="4E3718EB" w14:textId="77777777" w:rsidR="00AE4064" w:rsidRPr="00BA7670" w:rsidRDefault="00AE4064" w:rsidP="00AE4064">
      <w:pPr>
        <w:tabs>
          <w:tab w:val="right" w:pos="9072"/>
        </w:tabs>
        <w:autoSpaceDE w:val="0"/>
        <w:rPr>
          <w:sz w:val="20"/>
        </w:rPr>
      </w:pPr>
    </w:p>
    <w:p w14:paraId="32C3DA98" w14:textId="77777777" w:rsidR="00AE4064" w:rsidRPr="00BA7670" w:rsidRDefault="00AE4064" w:rsidP="00AE4064">
      <w:pPr>
        <w:tabs>
          <w:tab w:val="right" w:pos="8789"/>
        </w:tabs>
        <w:autoSpaceDE w:val="0"/>
        <w:rPr>
          <w:b/>
          <w:bCs/>
          <w:i/>
          <w:sz w:val="20"/>
        </w:rPr>
      </w:pPr>
      <w:r w:rsidRPr="00BA7670">
        <w:rPr>
          <w:i/>
          <w:sz w:val="16"/>
          <w:szCs w:val="16"/>
        </w:rPr>
        <w:t>tel.številka, elektronski naslov (za kontakt)____________________________________________________________________________</w:t>
      </w:r>
    </w:p>
    <w:p w14:paraId="1EA5D04A" w14:textId="77777777" w:rsidR="00AE4064" w:rsidRPr="00BA7670" w:rsidRDefault="00AE4064" w:rsidP="00AE4064">
      <w:pPr>
        <w:tabs>
          <w:tab w:val="right" w:pos="9072"/>
        </w:tabs>
        <w:autoSpaceDE w:val="0"/>
        <w:rPr>
          <w:sz w:val="20"/>
        </w:rPr>
      </w:pPr>
    </w:p>
    <w:p w14:paraId="5A345CE8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25DD08B3" w14:textId="77777777" w:rsidR="00AE4064" w:rsidRPr="00BA7670" w:rsidRDefault="00AE4064" w:rsidP="00AE4064">
      <w:pPr>
        <w:pBdr>
          <w:bottom w:val="single" w:sz="8" w:space="1" w:color="000000"/>
        </w:pBdr>
        <w:autoSpaceDE w:val="0"/>
        <w:rPr>
          <w:sz w:val="20"/>
        </w:rPr>
      </w:pPr>
    </w:p>
    <w:p w14:paraId="2BA37B64" w14:textId="77777777" w:rsidR="00AE4064" w:rsidRPr="00BA7670" w:rsidRDefault="00AE4064" w:rsidP="00AE4064">
      <w:pPr>
        <w:pStyle w:val="navodilonaslov"/>
      </w:pPr>
    </w:p>
    <w:p w14:paraId="39C1864B" w14:textId="77777777" w:rsidR="00AE4064" w:rsidRPr="00BA7670" w:rsidRDefault="00AE4064" w:rsidP="00AE4064">
      <w:pPr>
        <w:pStyle w:val="navodilonaslov"/>
        <w:rPr>
          <w:sz w:val="20"/>
          <w:szCs w:val="20"/>
        </w:rPr>
      </w:pPr>
    </w:p>
    <w:p w14:paraId="5049B25A" w14:textId="77777777" w:rsidR="00AE4064" w:rsidRPr="00BA7670" w:rsidRDefault="00AE4064">
      <w:pPr>
        <w:autoSpaceDE w:val="0"/>
        <w:rPr>
          <w:b/>
          <w:bCs/>
          <w:sz w:val="18"/>
          <w:szCs w:val="18"/>
        </w:rPr>
      </w:pPr>
    </w:p>
    <w:p w14:paraId="364C0EFF" w14:textId="77777777" w:rsidR="00144266" w:rsidRPr="00BA7670" w:rsidRDefault="000328BB">
      <w:pPr>
        <w:rPr>
          <w:i/>
          <w:sz w:val="16"/>
          <w:szCs w:val="16"/>
        </w:rPr>
      </w:pPr>
      <w:r w:rsidRPr="00BA7670">
        <w:rPr>
          <w:b/>
          <w:sz w:val="16"/>
          <w:szCs w:val="16"/>
        </w:rPr>
        <w:t>Navodilo:</w:t>
      </w:r>
    </w:p>
    <w:p w14:paraId="1EE8207C" w14:textId="77777777" w:rsidR="00BA5D90" w:rsidRPr="00BA7670" w:rsidRDefault="000328BB" w:rsidP="00667ECB">
      <w:pPr>
        <w:numPr>
          <w:ilvl w:val="0"/>
          <w:numId w:val="22"/>
        </w:numPr>
        <w:rPr>
          <w:sz w:val="6"/>
          <w:szCs w:val="6"/>
        </w:rPr>
      </w:pPr>
      <w:r w:rsidRPr="00BA7670">
        <w:rPr>
          <w:i/>
          <w:sz w:val="16"/>
          <w:szCs w:val="16"/>
        </w:rPr>
        <w:t xml:space="preserve">Prilogo </w:t>
      </w:r>
      <w:r w:rsidR="00426B9F" w:rsidRPr="00BA7670">
        <w:rPr>
          <w:i/>
          <w:sz w:val="16"/>
          <w:szCs w:val="16"/>
        </w:rPr>
        <w:t>PONUDBA</w:t>
      </w:r>
      <w:r w:rsidRPr="00BA7670">
        <w:rPr>
          <w:i/>
          <w:sz w:val="16"/>
          <w:szCs w:val="16"/>
        </w:rPr>
        <w:t xml:space="preserve"> </w:t>
      </w:r>
      <w:r w:rsidRPr="00BA7670">
        <w:rPr>
          <w:i/>
          <w:sz w:val="16"/>
          <w:szCs w:val="16"/>
          <w:u w:val="single"/>
        </w:rPr>
        <w:t>podpisano in žigosano</w:t>
      </w:r>
      <w:r w:rsidRPr="00BA7670">
        <w:rPr>
          <w:i/>
          <w:sz w:val="16"/>
          <w:szCs w:val="16"/>
        </w:rPr>
        <w:t xml:space="preserve"> vloži</w:t>
      </w:r>
      <w:r w:rsidR="00667ECB" w:rsidRPr="00BA7670">
        <w:rPr>
          <w:i/>
          <w:sz w:val="16"/>
          <w:szCs w:val="16"/>
        </w:rPr>
        <w:t>te v kuverto »NAKNADNI PREIZKUS</w:t>
      </w:r>
      <w:r w:rsidR="00426B9F" w:rsidRPr="00BA7670">
        <w:rPr>
          <w:i/>
          <w:sz w:val="16"/>
          <w:szCs w:val="16"/>
        </w:rPr>
        <w:t>«</w:t>
      </w:r>
    </w:p>
    <w:p w14:paraId="4A32F257" w14:textId="7FA01815" w:rsidR="00667ECB" w:rsidRPr="00BA7670" w:rsidRDefault="003662CE" w:rsidP="00667ECB">
      <w:pPr>
        <w:numPr>
          <w:ilvl w:val="0"/>
          <w:numId w:val="22"/>
        </w:numPr>
        <w:rPr>
          <w:sz w:val="6"/>
          <w:szCs w:val="6"/>
        </w:rPr>
      </w:pPr>
      <w:r w:rsidRPr="00BA7670">
        <w:rPr>
          <w:i/>
          <w:sz w:val="16"/>
          <w:szCs w:val="16"/>
        </w:rPr>
        <w:t>Č</w:t>
      </w:r>
      <w:r w:rsidR="00667ECB" w:rsidRPr="00BA7670">
        <w:rPr>
          <w:i/>
          <w:sz w:val="16"/>
          <w:szCs w:val="16"/>
        </w:rPr>
        <w:t xml:space="preserve">e niste vpisani v imenik </w:t>
      </w:r>
      <w:r w:rsidR="006D6FE9" w:rsidRPr="00BA7670">
        <w:rPr>
          <w:i/>
          <w:sz w:val="16"/>
          <w:szCs w:val="16"/>
        </w:rPr>
        <w:t>ZAPS</w:t>
      </w:r>
      <w:r w:rsidR="00902B38" w:rsidRPr="00BA7670">
        <w:rPr>
          <w:i/>
          <w:sz w:val="16"/>
          <w:szCs w:val="16"/>
        </w:rPr>
        <w:t xml:space="preserve"> ali sistem IMI</w:t>
      </w:r>
      <w:r w:rsidR="006D6FE9" w:rsidRPr="00BA7670">
        <w:rPr>
          <w:i/>
          <w:sz w:val="16"/>
          <w:szCs w:val="16"/>
        </w:rPr>
        <w:t xml:space="preserve"> </w:t>
      </w:r>
      <w:r w:rsidRPr="00BA7670">
        <w:rPr>
          <w:i/>
          <w:sz w:val="16"/>
          <w:szCs w:val="16"/>
        </w:rPr>
        <w:t>izpolnite in prilož</w:t>
      </w:r>
      <w:r w:rsidR="00667ECB" w:rsidRPr="00BA7670">
        <w:rPr>
          <w:i/>
          <w:sz w:val="16"/>
          <w:szCs w:val="16"/>
        </w:rPr>
        <w:t xml:space="preserve">ite </w:t>
      </w:r>
      <w:r w:rsidR="006E670F" w:rsidRPr="00BA7670">
        <w:rPr>
          <w:i/>
          <w:sz w:val="16"/>
          <w:szCs w:val="16"/>
        </w:rPr>
        <w:t>prilogo</w:t>
      </w:r>
      <w:r w:rsidR="00F9705E" w:rsidRPr="00BA7670">
        <w:rPr>
          <w:i/>
          <w:sz w:val="16"/>
          <w:szCs w:val="16"/>
        </w:rPr>
        <w:t xml:space="preserve"> </w:t>
      </w:r>
      <w:r w:rsidR="000909BD" w:rsidRPr="00BA7670">
        <w:rPr>
          <w:i/>
          <w:sz w:val="16"/>
          <w:szCs w:val="16"/>
        </w:rPr>
        <w:t>POKLICNE</w:t>
      </w:r>
      <w:r w:rsidR="00172DB4" w:rsidRPr="00BA7670">
        <w:rPr>
          <w:i/>
          <w:sz w:val="16"/>
          <w:szCs w:val="16"/>
        </w:rPr>
        <w:t xml:space="preserve"> </w:t>
      </w:r>
      <w:r w:rsidR="00F9705E" w:rsidRPr="00BA7670">
        <w:rPr>
          <w:i/>
          <w:sz w:val="16"/>
          <w:szCs w:val="16"/>
        </w:rPr>
        <w:t>KVALIFIKACIJE</w:t>
      </w:r>
      <w:r w:rsidRPr="00BA7670">
        <w:rPr>
          <w:i/>
          <w:sz w:val="16"/>
          <w:szCs w:val="16"/>
        </w:rPr>
        <w:t xml:space="preserve"> in prilož</w:t>
      </w:r>
      <w:r w:rsidR="003C2DDA" w:rsidRPr="00BA7670">
        <w:rPr>
          <w:i/>
          <w:sz w:val="16"/>
          <w:szCs w:val="16"/>
        </w:rPr>
        <w:t xml:space="preserve">ite </w:t>
      </w:r>
      <w:r w:rsidR="003D0AFB" w:rsidRPr="00BA7670">
        <w:rPr>
          <w:i/>
          <w:sz w:val="16"/>
          <w:szCs w:val="16"/>
        </w:rPr>
        <w:t>dokazila za navedene strokovnjake.</w:t>
      </w:r>
    </w:p>
    <w:p w14:paraId="1F87BD6A" w14:textId="77777777" w:rsidR="008A2955" w:rsidRPr="00BA7670" w:rsidRDefault="008A2955" w:rsidP="008A2955">
      <w:pPr>
        <w:ind w:left="65"/>
        <w:rPr>
          <w:sz w:val="20"/>
        </w:rPr>
      </w:pPr>
    </w:p>
    <w:p w14:paraId="357A3BC3" w14:textId="77777777" w:rsidR="008A2955" w:rsidRPr="00BA7670" w:rsidRDefault="008A2955" w:rsidP="008A2955">
      <w:pPr>
        <w:ind w:left="65"/>
        <w:rPr>
          <w:sz w:val="20"/>
        </w:rPr>
      </w:pPr>
    </w:p>
    <w:p w14:paraId="6B71C63D" w14:textId="696B30A0" w:rsidR="000328BB" w:rsidRPr="004C3ADB" w:rsidRDefault="000328BB" w:rsidP="004C3ADB">
      <w:pPr>
        <w:widowControl/>
        <w:suppressAutoHyphens w:val="0"/>
        <w:jc w:val="left"/>
        <w:rPr>
          <w:rFonts w:ascii="Calibri" w:hAnsi="Calibri"/>
          <w:szCs w:val="22"/>
        </w:rPr>
      </w:pPr>
    </w:p>
    <w:sectPr w:rsidR="000328BB" w:rsidRPr="004C3ADB" w:rsidSect="00144266">
      <w:pgSz w:w="11906" w:h="16838"/>
      <w:pgMar w:top="709" w:right="709" w:bottom="851" w:left="1418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A6CCC" w14:textId="77777777" w:rsidR="00E91CAD" w:rsidRDefault="00E91CAD">
      <w:r>
        <w:separator/>
      </w:r>
    </w:p>
  </w:endnote>
  <w:endnote w:type="continuationSeparator" w:id="0">
    <w:p w14:paraId="0CDE6DAD" w14:textId="77777777" w:rsidR="00E91CAD" w:rsidRDefault="00E9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ctrex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L Dutch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Swis721 BT"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Arial"/>
    <w:charset w:val="00"/>
    <w:family w:val="swiss"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utiger">
    <w:altName w:val="Arial"/>
    <w:charset w:val="EE"/>
    <w:family w:val="swiss"/>
    <w:pitch w:val="default"/>
    <w:sig w:usb0="00000000" w:usb1="80000000" w:usb2="00000008" w:usb3="00000000" w:csb0="000001FF" w:csb1="00000000"/>
  </w:font>
  <w:font w:name="Eurostar">
    <w:altName w:val="Arial"/>
    <w:charset w:val="00"/>
    <w:family w:val="swiss"/>
    <w:pitch w:val="default"/>
    <w:sig w:usb0="00000001" w:usb1="00000000" w:usb2="00000000" w:usb3="00000000" w:csb0="0000009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58">
    <w:charset w:val="EE"/>
    <w:family w:val="auto"/>
    <w:pitch w:val="variable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C7AEA" w14:textId="77777777" w:rsidR="00E91CAD" w:rsidRDefault="00E91CAD">
      <w:r>
        <w:separator/>
      </w:r>
    </w:p>
  </w:footnote>
  <w:footnote w:type="continuationSeparator" w:id="0">
    <w:p w14:paraId="549A511E" w14:textId="77777777" w:rsidR="00E91CAD" w:rsidRDefault="00E9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10072"/>
        </w:tabs>
        <w:ind w:left="100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2" w15:restartNumberingAfterBreak="0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hAnsi="Arial Narrow" w:cs="Times New Roman" w:hint="default"/>
        <w:sz w:val="16"/>
        <w:szCs w:val="16"/>
      </w:r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cs="Vectrex-Bold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ctrex-Bold" w:hint="default"/>
        <w:sz w:val="18"/>
        <w:szCs w:val="18"/>
      </w:rPr>
    </w:lvl>
  </w:abstractNum>
  <w:abstractNum w:abstractNumId="5" w15:restartNumberingAfterBreak="0">
    <w:nsid w:val="0000001C"/>
    <w:multiLevelType w:val="singleLevel"/>
    <w:tmpl w:val="0000001C"/>
    <w:lvl w:ilvl="0">
      <w:start w:val="1"/>
      <w:numFmt w:val="bullet"/>
      <w:pStyle w:val="alineje"/>
      <w:lvlText w:val="̶"/>
      <w:lvlJc w:val="left"/>
      <w:pPr>
        <w:tabs>
          <w:tab w:val="num" w:pos="360"/>
        </w:tabs>
        <w:ind w:left="360" w:hanging="360"/>
      </w:pPr>
      <w:rPr>
        <w:rFonts w:ascii="Arial" w:hAnsi="Arial" w:cs="Calibri" w:hint="default"/>
      </w:rPr>
    </w:lvl>
  </w:abstractNum>
  <w:abstractNum w:abstractNumId="6" w15:restartNumberingAfterBreak="0">
    <w:nsid w:val="00137656"/>
    <w:multiLevelType w:val="hybridMultilevel"/>
    <w:tmpl w:val="45F88FF8"/>
    <w:lvl w:ilvl="0" w:tplc="8A6CCA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613A4C"/>
    <w:multiLevelType w:val="multilevel"/>
    <w:tmpl w:val="00613A4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25220C7"/>
    <w:multiLevelType w:val="hybridMultilevel"/>
    <w:tmpl w:val="B0F427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F2020"/>
    <w:multiLevelType w:val="hybridMultilevel"/>
    <w:tmpl w:val="A23A1ACA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5711FB"/>
    <w:multiLevelType w:val="hybridMultilevel"/>
    <w:tmpl w:val="E0C80754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EE6397"/>
    <w:multiLevelType w:val="hybridMultilevel"/>
    <w:tmpl w:val="90E4272E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1369F"/>
    <w:multiLevelType w:val="hybridMultilevel"/>
    <w:tmpl w:val="5882FEC6"/>
    <w:lvl w:ilvl="0" w:tplc="042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4703F87"/>
    <w:multiLevelType w:val="hybridMultilevel"/>
    <w:tmpl w:val="69DCBD3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B1019"/>
    <w:multiLevelType w:val="hybridMultilevel"/>
    <w:tmpl w:val="A5BE07C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0CD4"/>
    <w:multiLevelType w:val="multilevel"/>
    <w:tmpl w:val="18650CD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8A1E3F"/>
    <w:multiLevelType w:val="multilevel"/>
    <w:tmpl w:val="188A1E3F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9423CE1"/>
    <w:multiLevelType w:val="multilevel"/>
    <w:tmpl w:val="19423C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F4625"/>
    <w:multiLevelType w:val="multilevel"/>
    <w:tmpl w:val="1A2F4625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440"/>
      </w:pPr>
      <w:rPr>
        <w:rFonts w:hint="default"/>
      </w:rPr>
    </w:lvl>
  </w:abstractNum>
  <w:abstractNum w:abstractNumId="19" w15:restartNumberingAfterBreak="0">
    <w:nsid w:val="1AF02196"/>
    <w:multiLevelType w:val="hybridMultilevel"/>
    <w:tmpl w:val="63648E18"/>
    <w:lvl w:ilvl="0" w:tplc="501A8F78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20" w15:restartNumberingAfterBreak="0">
    <w:nsid w:val="1AF26811"/>
    <w:multiLevelType w:val="hybridMultilevel"/>
    <w:tmpl w:val="3AE84F4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4C6281"/>
    <w:multiLevelType w:val="hybridMultilevel"/>
    <w:tmpl w:val="C9042F88"/>
    <w:lvl w:ilvl="0" w:tplc="BFA0F0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EA105C"/>
    <w:multiLevelType w:val="hybridMultilevel"/>
    <w:tmpl w:val="AA168114"/>
    <w:lvl w:ilvl="0" w:tplc="5CDA6FF6">
      <w:numFmt w:val="bullet"/>
      <w:lvlText w:val="-"/>
      <w:lvlJc w:val="left"/>
      <w:pPr>
        <w:ind w:left="360" w:hanging="360"/>
      </w:pPr>
      <w:rPr>
        <w:rFonts w:ascii="Tahoma" w:eastAsia="Times New Roman" w:hAnsi="Tahoma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F4D7CE4"/>
    <w:multiLevelType w:val="multilevel"/>
    <w:tmpl w:val="1F4D7CE4"/>
    <w:lvl w:ilvl="0">
      <w:start w:val="1"/>
      <w:numFmt w:val="decimal"/>
      <w:pStyle w:val="Slika"/>
      <w:lvlText w:val="Slika %1: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102DF1"/>
    <w:multiLevelType w:val="hybridMultilevel"/>
    <w:tmpl w:val="7F1AAAF4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0D65CC0"/>
    <w:multiLevelType w:val="multilevel"/>
    <w:tmpl w:val="20D65CC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1AD2B7E"/>
    <w:multiLevelType w:val="hybridMultilevel"/>
    <w:tmpl w:val="946A381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1866D2"/>
    <w:multiLevelType w:val="multilevel"/>
    <w:tmpl w:val="C1FEAB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05FF3"/>
    <w:multiLevelType w:val="multilevel"/>
    <w:tmpl w:val="24E05F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E163C6"/>
    <w:multiLevelType w:val="multilevel"/>
    <w:tmpl w:val="F2CAF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6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151C08"/>
    <w:multiLevelType w:val="hybridMultilevel"/>
    <w:tmpl w:val="2E444764"/>
    <w:lvl w:ilvl="0" w:tplc="0424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510FAA"/>
    <w:multiLevelType w:val="hybridMultilevel"/>
    <w:tmpl w:val="247E4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756BD1"/>
    <w:multiLevelType w:val="multilevel"/>
    <w:tmpl w:val="99ACF0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B36A21"/>
    <w:multiLevelType w:val="hybridMultilevel"/>
    <w:tmpl w:val="68DADC68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bullet"/>
      <w:lvlText w:val="-"/>
      <w:lvlJc w:val="left"/>
      <w:pPr>
        <w:tabs>
          <w:tab w:val="num" w:pos="288"/>
        </w:tabs>
        <w:ind w:left="0" w:firstLine="0"/>
      </w:pPr>
      <w:rPr>
        <w:rFonts w:ascii="Arial" w:eastAsia="Times New Roman" w:hAnsi="Aria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A3F5C2A"/>
    <w:multiLevelType w:val="hybridMultilevel"/>
    <w:tmpl w:val="1B2A7F8C"/>
    <w:lvl w:ilvl="0" w:tplc="2F427496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F46F30"/>
    <w:multiLevelType w:val="multilevel"/>
    <w:tmpl w:val="2BF4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CB3439"/>
    <w:multiLevelType w:val="hybridMultilevel"/>
    <w:tmpl w:val="08DAF9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022170"/>
    <w:multiLevelType w:val="hybridMultilevel"/>
    <w:tmpl w:val="D6CC12CC"/>
    <w:lvl w:ilvl="0" w:tplc="1D464D14">
      <w:start w:val="2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195DDF"/>
    <w:multiLevelType w:val="hybridMultilevel"/>
    <w:tmpl w:val="EAC8BB88"/>
    <w:lvl w:ilvl="0" w:tplc="2C3EC1F4">
      <w:start w:val="15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5C15B66"/>
    <w:multiLevelType w:val="hybridMultilevel"/>
    <w:tmpl w:val="5808877A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3F3D01"/>
    <w:multiLevelType w:val="multilevel"/>
    <w:tmpl w:val="363F3D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DE0305"/>
    <w:multiLevelType w:val="multilevel"/>
    <w:tmpl w:val="37DE0305"/>
    <w:lvl w:ilvl="0">
      <w:start w:val="1"/>
      <w:numFmt w:val="decimal"/>
      <w:lvlText w:val="%1."/>
      <w:lvlJc w:val="left"/>
      <w:pPr>
        <w:ind w:left="742" w:hanging="360"/>
      </w:pPr>
    </w:lvl>
    <w:lvl w:ilvl="1">
      <w:start w:val="1"/>
      <w:numFmt w:val="lowerLetter"/>
      <w:lvlText w:val="%2."/>
      <w:lvlJc w:val="left"/>
      <w:pPr>
        <w:ind w:left="1462" w:hanging="360"/>
      </w:pPr>
    </w:lvl>
    <w:lvl w:ilvl="2">
      <w:start w:val="1"/>
      <w:numFmt w:val="lowerRoman"/>
      <w:lvlText w:val="%3."/>
      <w:lvlJc w:val="right"/>
      <w:pPr>
        <w:ind w:left="2182" w:hanging="180"/>
      </w:pPr>
    </w:lvl>
    <w:lvl w:ilvl="3">
      <w:start w:val="1"/>
      <w:numFmt w:val="decimal"/>
      <w:lvlText w:val="%4."/>
      <w:lvlJc w:val="left"/>
      <w:pPr>
        <w:ind w:left="2902" w:hanging="360"/>
      </w:pPr>
    </w:lvl>
    <w:lvl w:ilvl="4">
      <w:start w:val="1"/>
      <w:numFmt w:val="lowerLetter"/>
      <w:lvlText w:val="%5."/>
      <w:lvlJc w:val="left"/>
      <w:pPr>
        <w:ind w:left="3622" w:hanging="360"/>
      </w:pPr>
    </w:lvl>
    <w:lvl w:ilvl="5">
      <w:start w:val="1"/>
      <w:numFmt w:val="lowerRoman"/>
      <w:lvlText w:val="%6."/>
      <w:lvlJc w:val="right"/>
      <w:pPr>
        <w:ind w:left="4342" w:hanging="180"/>
      </w:pPr>
    </w:lvl>
    <w:lvl w:ilvl="6">
      <w:start w:val="1"/>
      <w:numFmt w:val="decimal"/>
      <w:lvlText w:val="%7."/>
      <w:lvlJc w:val="left"/>
      <w:pPr>
        <w:ind w:left="5062" w:hanging="360"/>
      </w:pPr>
    </w:lvl>
    <w:lvl w:ilvl="7">
      <w:start w:val="1"/>
      <w:numFmt w:val="lowerLetter"/>
      <w:lvlText w:val="%8."/>
      <w:lvlJc w:val="left"/>
      <w:pPr>
        <w:ind w:left="5782" w:hanging="360"/>
      </w:pPr>
    </w:lvl>
    <w:lvl w:ilvl="8">
      <w:start w:val="1"/>
      <w:numFmt w:val="lowerRoman"/>
      <w:lvlText w:val="%9."/>
      <w:lvlJc w:val="right"/>
      <w:pPr>
        <w:ind w:left="6502" w:hanging="180"/>
      </w:pPr>
    </w:lvl>
  </w:abstractNum>
  <w:abstractNum w:abstractNumId="43" w15:restartNumberingAfterBreak="0">
    <w:nsid w:val="3B0D120D"/>
    <w:multiLevelType w:val="hybridMultilevel"/>
    <w:tmpl w:val="707A7134"/>
    <w:lvl w:ilvl="0" w:tplc="0424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DB4263"/>
    <w:multiLevelType w:val="multilevel"/>
    <w:tmpl w:val="3DDB4263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222E6"/>
    <w:multiLevelType w:val="hybridMultilevel"/>
    <w:tmpl w:val="02586CF6"/>
    <w:lvl w:ilvl="0" w:tplc="875093F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43851506"/>
    <w:multiLevelType w:val="multilevel"/>
    <w:tmpl w:val="438515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13521C"/>
    <w:multiLevelType w:val="hybridMultilevel"/>
    <w:tmpl w:val="7360A2C6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4B5475"/>
    <w:multiLevelType w:val="multilevel"/>
    <w:tmpl w:val="4A4B5475"/>
    <w:lvl w:ilvl="0">
      <w:start w:val="1"/>
      <w:numFmt w:val="decimal"/>
      <w:pStyle w:val="Naslov3"/>
      <w:lvlText w:val="%1.1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A978A4"/>
    <w:multiLevelType w:val="multilevel"/>
    <w:tmpl w:val="4AA978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CF34E28"/>
    <w:multiLevelType w:val="hybridMultilevel"/>
    <w:tmpl w:val="3C7E1324"/>
    <w:lvl w:ilvl="0" w:tplc="0424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1" w15:restartNumberingAfterBreak="0">
    <w:nsid w:val="4F303679"/>
    <w:multiLevelType w:val="hybridMultilevel"/>
    <w:tmpl w:val="DE0C2CF6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F64632B"/>
    <w:multiLevelType w:val="hybridMultilevel"/>
    <w:tmpl w:val="4CA6D3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26636A"/>
    <w:multiLevelType w:val="hybridMultilevel"/>
    <w:tmpl w:val="41167438"/>
    <w:lvl w:ilvl="0" w:tplc="0424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52764B8B"/>
    <w:multiLevelType w:val="hybridMultilevel"/>
    <w:tmpl w:val="D6F4D712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AA78A6"/>
    <w:multiLevelType w:val="hybridMultilevel"/>
    <w:tmpl w:val="A4420C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C617FB"/>
    <w:multiLevelType w:val="hybridMultilevel"/>
    <w:tmpl w:val="534E39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E33F43"/>
    <w:multiLevelType w:val="hybridMultilevel"/>
    <w:tmpl w:val="DACC78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8D5B1B"/>
    <w:multiLevelType w:val="hybridMultilevel"/>
    <w:tmpl w:val="C9E4AFEA"/>
    <w:lvl w:ilvl="0" w:tplc="501A8F7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76929F3"/>
    <w:multiLevelType w:val="multilevel"/>
    <w:tmpl w:val="576929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FA0BF3"/>
    <w:multiLevelType w:val="hybridMultilevel"/>
    <w:tmpl w:val="4FFAA1F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28029F"/>
    <w:multiLevelType w:val="hybridMultilevel"/>
    <w:tmpl w:val="8A28BBAC"/>
    <w:lvl w:ilvl="0" w:tplc="DF72D1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DF3BDF"/>
    <w:multiLevelType w:val="hybridMultilevel"/>
    <w:tmpl w:val="5F9E95DA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D3B790D"/>
    <w:multiLevelType w:val="multilevel"/>
    <w:tmpl w:val="5D3B79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D5A0EE5"/>
    <w:multiLevelType w:val="hybridMultilevel"/>
    <w:tmpl w:val="863E960E"/>
    <w:lvl w:ilvl="0" w:tplc="9474B4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893A25"/>
    <w:multiLevelType w:val="hybridMultilevel"/>
    <w:tmpl w:val="B958F646"/>
    <w:lvl w:ilvl="0" w:tplc="FA26490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CA4B13"/>
    <w:multiLevelType w:val="hybridMultilevel"/>
    <w:tmpl w:val="B73C0E84"/>
    <w:lvl w:ilvl="0" w:tplc="501A8F7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6006335"/>
    <w:multiLevelType w:val="hybridMultilevel"/>
    <w:tmpl w:val="AA6EC162"/>
    <w:lvl w:ilvl="0" w:tplc="0424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65767AC"/>
    <w:multiLevelType w:val="hybridMultilevel"/>
    <w:tmpl w:val="FA3EAAD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8373C0"/>
    <w:multiLevelType w:val="hybridMultilevel"/>
    <w:tmpl w:val="9E06F35A"/>
    <w:lvl w:ilvl="0" w:tplc="0424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0" w15:restartNumberingAfterBreak="0">
    <w:nsid w:val="67712559"/>
    <w:multiLevelType w:val="hybridMultilevel"/>
    <w:tmpl w:val="863E960E"/>
    <w:lvl w:ilvl="0" w:tplc="9474B4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765926"/>
    <w:multiLevelType w:val="hybridMultilevel"/>
    <w:tmpl w:val="FE409284"/>
    <w:lvl w:ilvl="0" w:tplc="2892C81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BF3BA5"/>
    <w:multiLevelType w:val="hybridMultilevel"/>
    <w:tmpl w:val="FCD083C6"/>
    <w:lvl w:ilvl="0" w:tplc="04240001">
      <w:start w:val="1"/>
      <w:numFmt w:val="bullet"/>
      <w:lvlText w:val="̶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AC14141"/>
    <w:multiLevelType w:val="hybridMultilevel"/>
    <w:tmpl w:val="42CC0B5A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EE4E10"/>
    <w:multiLevelType w:val="hybridMultilevel"/>
    <w:tmpl w:val="1B8E71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EA61D3B"/>
    <w:multiLevelType w:val="hybridMultilevel"/>
    <w:tmpl w:val="31DC24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77252C"/>
    <w:multiLevelType w:val="multilevel"/>
    <w:tmpl w:val="1B24B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3B83449"/>
    <w:multiLevelType w:val="hybridMultilevel"/>
    <w:tmpl w:val="39C6ED1E"/>
    <w:lvl w:ilvl="0" w:tplc="2C3EC1F4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52F666E"/>
    <w:multiLevelType w:val="multilevel"/>
    <w:tmpl w:val="9D1825A2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6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976A79"/>
    <w:multiLevelType w:val="multilevel"/>
    <w:tmpl w:val="1298B5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0" w15:restartNumberingAfterBreak="0">
    <w:nsid w:val="75DB35C9"/>
    <w:multiLevelType w:val="multilevel"/>
    <w:tmpl w:val="75DB35C9"/>
    <w:lvl w:ilvl="0">
      <w:numFmt w:val="bullet"/>
      <w:lvlText w:val="–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1" w15:restartNumberingAfterBreak="0">
    <w:nsid w:val="76B42E6D"/>
    <w:multiLevelType w:val="hybridMultilevel"/>
    <w:tmpl w:val="7C1C9E84"/>
    <w:lvl w:ilvl="0" w:tplc="6238873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B70A80"/>
    <w:multiLevelType w:val="hybridMultilevel"/>
    <w:tmpl w:val="22BCCD12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8634970"/>
    <w:multiLevelType w:val="hybridMultilevel"/>
    <w:tmpl w:val="75FE0EFC"/>
    <w:lvl w:ilvl="0" w:tplc="E73C95B2">
      <w:start w:val="5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9325440"/>
    <w:multiLevelType w:val="multilevel"/>
    <w:tmpl w:val="793254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L Dutch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L Dutch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L Dutch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994123"/>
    <w:multiLevelType w:val="multilevel"/>
    <w:tmpl w:val="5F68888C"/>
    <w:lvl w:ilvl="0">
      <w:start w:val="2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6" w15:restartNumberingAfterBreak="0">
    <w:nsid w:val="7AB11AA9"/>
    <w:multiLevelType w:val="multilevel"/>
    <w:tmpl w:val="D71A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7" w15:restartNumberingAfterBreak="0">
    <w:nsid w:val="7D1277B7"/>
    <w:multiLevelType w:val="hybridMultilevel"/>
    <w:tmpl w:val="501E1BE4"/>
    <w:lvl w:ilvl="0" w:tplc="202A42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F603BE"/>
    <w:multiLevelType w:val="hybridMultilevel"/>
    <w:tmpl w:val="A2E6D694"/>
    <w:lvl w:ilvl="0" w:tplc="006EF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0775AB"/>
    <w:multiLevelType w:val="hybridMultilevel"/>
    <w:tmpl w:val="0718619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8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63"/>
  </w:num>
  <w:num w:numId="8">
    <w:abstractNumId w:val="7"/>
  </w:num>
  <w:num w:numId="9">
    <w:abstractNumId w:val="44"/>
  </w:num>
  <w:num w:numId="10">
    <w:abstractNumId w:val="42"/>
  </w:num>
  <w:num w:numId="11">
    <w:abstractNumId w:val="41"/>
  </w:num>
  <w:num w:numId="12">
    <w:abstractNumId w:val="16"/>
  </w:num>
  <w:num w:numId="13">
    <w:abstractNumId w:val="25"/>
  </w:num>
  <w:num w:numId="14">
    <w:abstractNumId w:val="15"/>
  </w:num>
  <w:num w:numId="15">
    <w:abstractNumId w:val="59"/>
  </w:num>
  <w:num w:numId="16">
    <w:abstractNumId w:val="35"/>
  </w:num>
  <w:num w:numId="17">
    <w:abstractNumId w:val="46"/>
  </w:num>
  <w:num w:numId="18">
    <w:abstractNumId w:val="17"/>
  </w:num>
  <w:num w:numId="19">
    <w:abstractNumId w:val="49"/>
  </w:num>
  <w:num w:numId="20">
    <w:abstractNumId w:val="1"/>
  </w:num>
  <w:num w:numId="21">
    <w:abstractNumId w:val="3"/>
  </w:num>
  <w:num w:numId="22">
    <w:abstractNumId w:val="2"/>
  </w:num>
  <w:num w:numId="23">
    <w:abstractNumId w:val="84"/>
  </w:num>
  <w:num w:numId="24">
    <w:abstractNumId w:val="80"/>
  </w:num>
  <w:num w:numId="25">
    <w:abstractNumId w:val="20"/>
  </w:num>
  <w:num w:numId="26">
    <w:abstractNumId w:val="67"/>
  </w:num>
  <w:num w:numId="27">
    <w:abstractNumId w:val="62"/>
  </w:num>
  <w:num w:numId="28">
    <w:abstractNumId w:val="19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5"/>
  </w:num>
  <w:num w:numId="31">
    <w:abstractNumId w:val="58"/>
  </w:num>
  <w:num w:numId="32">
    <w:abstractNumId w:val="50"/>
  </w:num>
  <w:num w:numId="33">
    <w:abstractNumId w:val="81"/>
  </w:num>
  <w:num w:numId="34">
    <w:abstractNumId w:val="39"/>
  </w:num>
  <w:num w:numId="35">
    <w:abstractNumId w:val="45"/>
  </w:num>
  <w:num w:numId="36">
    <w:abstractNumId w:val="12"/>
  </w:num>
  <w:num w:numId="37">
    <w:abstractNumId w:val="77"/>
  </w:num>
  <w:num w:numId="38">
    <w:abstractNumId w:val="22"/>
  </w:num>
  <w:num w:numId="39">
    <w:abstractNumId w:val="33"/>
  </w:num>
  <w:num w:numId="40">
    <w:abstractNumId w:val="76"/>
  </w:num>
  <w:num w:numId="41">
    <w:abstractNumId w:val="13"/>
  </w:num>
  <w:num w:numId="42">
    <w:abstractNumId w:val="73"/>
  </w:num>
  <w:num w:numId="43">
    <w:abstractNumId w:val="74"/>
  </w:num>
  <w:num w:numId="44">
    <w:abstractNumId w:val="47"/>
  </w:num>
  <w:num w:numId="45">
    <w:abstractNumId w:val="26"/>
  </w:num>
  <w:num w:numId="46">
    <w:abstractNumId w:val="10"/>
  </w:num>
  <w:num w:numId="47">
    <w:abstractNumId w:val="57"/>
  </w:num>
  <w:num w:numId="48">
    <w:abstractNumId w:val="43"/>
  </w:num>
  <w:num w:numId="49">
    <w:abstractNumId w:val="24"/>
  </w:num>
  <w:num w:numId="50">
    <w:abstractNumId w:val="30"/>
  </w:num>
  <w:num w:numId="51">
    <w:abstractNumId w:val="86"/>
  </w:num>
  <w:num w:numId="52">
    <w:abstractNumId w:val="28"/>
  </w:num>
  <w:num w:numId="53">
    <w:abstractNumId w:val="83"/>
  </w:num>
  <w:num w:numId="54">
    <w:abstractNumId w:val="65"/>
  </w:num>
  <w:num w:numId="55">
    <w:abstractNumId w:val="78"/>
  </w:num>
  <w:num w:numId="56">
    <w:abstractNumId w:val="87"/>
  </w:num>
  <w:num w:numId="57">
    <w:abstractNumId w:val="8"/>
  </w:num>
  <w:num w:numId="58">
    <w:abstractNumId w:val="68"/>
  </w:num>
  <w:num w:numId="59">
    <w:abstractNumId w:val="36"/>
  </w:num>
  <w:num w:numId="60">
    <w:abstractNumId w:val="55"/>
  </w:num>
  <w:num w:numId="61">
    <w:abstractNumId w:val="53"/>
  </w:num>
  <w:num w:numId="62">
    <w:abstractNumId w:val="71"/>
  </w:num>
  <w:num w:numId="63">
    <w:abstractNumId w:val="6"/>
  </w:num>
  <w:num w:numId="64">
    <w:abstractNumId w:val="21"/>
  </w:num>
  <w:num w:numId="65">
    <w:abstractNumId w:val="56"/>
  </w:num>
  <w:num w:numId="66">
    <w:abstractNumId w:val="14"/>
  </w:num>
  <w:num w:numId="67">
    <w:abstractNumId w:val="89"/>
  </w:num>
  <w:num w:numId="68">
    <w:abstractNumId w:val="29"/>
  </w:num>
  <w:num w:numId="69">
    <w:abstractNumId w:val="27"/>
  </w:num>
  <w:num w:numId="70">
    <w:abstractNumId w:val="69"/>
  </w:num>
  <w:num w:numId="71">
    <w:abstractNumId w:val="31"/>
  </w:num>
  <w:num w:numId="72">
    <w:abstractNumId w:val="88"/>
  </w:num>
  <w:num w:numId="73">
    <w:abstractNumId w:val="75"/>
  </w:num>
  <w:num w:numId="7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4"/>
  </w:num>
  <w:num w:numId="76">
    <w:abstractNumId w:val="61"/>
  </w:num>
  <w:num w:numId="77">
    <w:abstractNumId w:val="52"/>
  </w:num>
  <w:num w:numId="78">
    <w:abstractNumId w:val="79"/>
  </w:num>
  <w:num w:numId="79">
    <w:abstractNumId w:val="72"/>
  </w:num>
  <w:num w:numId="80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1"/>
  </w:num>
  <w:num w:numId="8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0"/>
  </w:num>
  <w:num w:numId="86">
    <w:abstractNumId w:val="9"/>
  </w:num>
  <w:num w:numId="87">
    <w:abstractNumId w:val="40"/>
  </w:num>
  <w:num w:numId="88">
    <w:abstractNumId w:val="66"/>
  </w:num>
  <w:num w:numId="89">
    <w:abstractNumId w:val="64"/>
  </w:num>
  <w:num w:numId="90">
    <w:abstractNumId w:val="7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hideSpellingErrors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342"/>
    <w:rsid w:val="0000087E"/>
    <w:rsid w:val="00000F10"/>
    <w:rsid w:val="00001966"/>
    <w:rsid w:val="000023F8"/>
    <w:rsid w:val="00003726"/>
    <w:rsid w:val="00006CEE"/>
    <w:rsid w:val="00006EFB"/>
    <w:rsid w:val="00010AF9"/>
    <w:rsid w:val="00010F09"/>
    <w:rsid w:val="00012C40"/>
    <w:rsid w:val="000156AC"/>
    <w:rsid w:val="00016F3E"/>
    <w:rsid w:val="0002048B"/>
    <w:rsid w:val="00022ECC"/>
    <w:rsid w:val="000264C0"/>
    <w:rsid w:val="000265BF"/>
    <w:rsid w:val="00027996"/>
    <w:rsid w:val="0003106E"/>
    <w:rsid w:val="000328BB"/>
    <w:rsid w:val="0003410E"/>
    <w:rsid w:val="000354A0"/>
    <w:rsid w:val="00043731"/>
    <w:rsid w:val="000439C1"/>
    <w:rsid w:val="00046175"/>
    <w:rsid w:val="000465E9"/>
    <w:rsid w:val="00047D11"/>
    <w:rsid w:val="00050434"/>
    <w:rsid w:val="00050ED2"/>
    <w:rsid w:val="000515A1"/>
    <w:rsid w:val="000523EA"/>
    <w:rsid w:val="00053919"/>
    <w:rsid w:val="00053A6F"/>
    <w:rsid w:val="00054E08"/>
    <w:rsid w:val="00063F2F"/>
    <w:rsid w:val="00063FEE"/>
    <w:rsid w:val="00065C72"/>
    <w:rsid w:val="0007295D"/>
    <w:rsid w:val="0007354C"/>
    <w:rsid w:val="00076F8B"/>
    <w:rsid w:val="00082BA3"/>
    <w:rsid w:val="00085068"/>
    <w:rsid w:val="00085E5A"/>
    <w:rsid w:val="0008758D"/>
    <w:rsid w:val="00087890"/>
    <w:rsid w:val="00087C79"/>
    <w:rsid w:val="00087E7D"/>
    <w:rsid w:val="000909BD"/>
    <w:rsid w:val="00091428"/>
    <w:rsid w:val="000918D2"/>
    <w:rsid w:val="0009327A"/>
    <w:rsid w:val="000955F8"/>
    <w:rsid w:val="00095F4F"/>
    <w:rsid w:val="0009616F"/>
    <w:rsid w:val="000A36F1"/>
    <w:rsid w:val="000A39A8"/>
    <w:rsid w:val="000A4D69"/>
    <w:rsid w:val="000A580A"/>
    <w:rsid w:val="000A66D0"/>
    <w:rsid w:val="000A691A"/>
    <w:rsid w:val="000A6DFD"/>
    <w:rsid w:val="000A6FE0"/>
    <w:rsid w:val="000A7DDB"/>
    <w:rsid w:val="000B1579"/>
    <w:rsid w:val="000B15B1"/>
    <w:rsid w:val="000B2C48"/>
    <w:rsid w:val="000B32CD"/>
    <w:rsid w:val="000B3EF1"/>
    <w:rsid w:val="000B43EC"/>
    <w:rsid w:val="000C093D"/>
    <w:rsid w:val="000C11EF"/>
    <w:rsid w:val="000C1206"/>
    <w:rsid w:val="000C1B9A"/>
    <w:rsid w:val="000C36A4"/>
    <w:rsid w:val="000C5769"/>
    <w:rsid w:val="000C741E"/>
    <w:rsid w:val="000D14D4"/>
    <w:rsid w:val="000D1AE8"/>
    <w:rsid w:val="000D7950"/>
    <w:rsid w:val="000E0943"/>
    <w:rsid w:val="000E120C"/>
    <w:rsid w:val="000E169E"/>
    <w:rsid w:val="000E18A4"/>
    <w:rsid w:val="000E1BFD"/>
    <w:rsid w:val="000E1C3D"/>
    <w:rsid w:val="000E398F"/>
    <w:rsid w:val="000E3AA5"/>
    <w:rsid w:val="000E5132"/>
    <w:rsid w:val="000F20FB"/>
    <w:rsid w:val="000F36D6"/>
    <w:rsid w:val="000F689C"/>
    <w:rsid w:val="00101951"/>
    <w:rsid w:val="00101E3C"/>
    <w:rsid w:val="0010709F"/>
    <w:rsid w:val="00110202"/>
    <w:rsid w:val="001131A4"/>
    <w:rsid w:val="00114034"/>
    <w:rsid w:val="00114200"/>
    <w:rsid w:val="00115E28"/>
    <w:rsid w:val="00120343"/>
    <w:rsid w:val="00120E5B"/>
    <w:rsid w:val="00121D8B"/>
    <w:rsid w:val="001229BF"/>
    <w:rsid w:val="001249F0"/>
    <w:rsid w:val="001251ED"/>
    <w:rsid w:val="00126026"/>
    <w:rsid w:val="00126B52"/>
    <w:rsid w:val="0012751F"/>
    <w:rsid w:val="00127A08"/>
    <w:rsid w:val="00131FF1"/>
    <w:rsid w:val="00135E7C"/>
    <w:rsid w:val="001414FC"/>
    <w:rsid w:val="00142329"/>
    <w:rsid w:val="001428FB"/>
    <w:rsid w:val="001440B8"/>
    <w:rsid w:val="00144266"/>
    <w:rsid w:val="001471A8"/>
    <w:rsid w:val="00147288"/>
    <w:rsid w:val="00153745"/>
    <w:rsid w:val="001544C4"/>
    <w:rsid w:val="001623ED"/>
    <w:rsid w:val="00163CDF"/>
    <w:rsid w:val="00167E8B"/>
    <w:rsid w:val="0017109F"/>
    <w:rsid w:val="001714EC"/>
    <w:rsid w:val="00172A27"/>
    <w:rsid w:val="00172DB4"/>
    <w:rsid w:val="00173E5A"/>
    <w:rsid w:val="00181CE0"/>
    <w:rsid w:val="00185AD0"/>
    <w:rsid w:val="00186CBC"/>
    <w:rsid w:val="00190C7A"/>
    <w:rsid w:val="0019358B"/>
    <w:rsid w:val="00193FB3"/>
    <w:rsid w:val="001945AC"/>
    <w:rsid w:val="00196512"/>
    <w:rsid w:val="0019753F"/>
    <w:rsid w:val="001A0062"/>
    <w:rsid w:val="001A17B9"/>
    <w:rsid w:val="001A2D30"/>
    <w:rsid w:val="001A32AA"/>
    <w:rsid w:val="001A32B8"/>
    <w:rsid w:val="001A3B6C"/>
    <w:rsid w:val="001A4268"/>
    <w:rsid w:val="001A5617"/>
    <w:rsid w:val="001A5A62"/>
    <w:rsid w:val="001A5AB4"/>
    <w:rsid w:val="001A619E"/>
    <w:rsid w:val="001A71B4"/>
    <w:rsid w:val="001B107E"/>
    <w:rsid w:val="001B5B86"/>
    <w:rsid w:val="001B6F44"/>
    <w:rsid w:val="001C100C"/>
    <w:rsid w:val="001C1A8E"/>
    <w:rsid w:val="001C225A"/>
    <w:rsid w:val="001C2318"/>
    <w:rsid w:val="001C54AA"/>
    <w:rsid w:val="001C5C9E"/>
    <w:rsid w:val="001C7BF9"/>
    <w:rsid w:val="001D04DE"/>
    <w:rsid w:val="001D25B7"/>
    <w:rsid w:val="001D3B8A"/>
    <w:rsid w:val="001D43B8"/>
    <w:rsid w:val="001D604A"/>
    <w:rsid w:val="001E01C8"/>
    <w:rsid w:val="001E0282"/>
    <w:rsid w:val="001E461E"/>
    <w:rsid w:val="001E4910"/>
    <w:rsid w:val="001E4F32"/>
    <w:rsid w:val="001E5472"/>
    <w:rsid w:val="001E5D7B"/>
    <w:rsid w:val="001E6180"/>
    <w:rsid w:val="001F15D8"/>
    <w:rsid w:val="001F3D90"/>
    <w:rsid w:val="001F5217"/>
    <w:rsid w:val="002005C6"/>
    <w:rsid w:val="00201C1B"/>
    <w:rsid w:val="0020217C"/>
    <w:rsid w:val="0020248E"/>
    <w:rsid w:val="00203CBB"/>
    <w:rsid w:val="00204595"/>
    <w:rsid w:val="0020555A"/>
    <w:rsid w:val="0020562A"/>
    <w:rsid w:val="002056D9"/>
    <w:rsid w:val="002074CF"/>
    <w:rsid w:val="00211562"/>
    <w:rsid w:val="00212CD5"/>
    <w:rsid w:val="00213E21"/>
    <w:rsid w:val="0021546F"/>
    <w:rsid w:val="002171E9"/>
    <w:rsid w:val="00220544"/>
    <w:rsid w:val="00222ADC"/>
    <w:rsid w:val="002307BB"/>
    <w:rsid w:val="00230DC4"/>
    <w:rsid w:val="00230F7E"/>
    <w:rsid w:val="002316E0"/>
    <w:rsid w:val="00233B29"/>
    <w:rsid w:val="00242E70"/>
    <w:rsid w:val="00243851"/>
    <w:rsid w:val="00244F26"/>
    <w:rsid w:val="00246842"/>
    <w:rsid w:val="002508A1"/>
    <w:rsid w:val="00251418"/>
    <w:rsid w:val="00256041"/>
    <w:rsid w:val="00257E1E"/>
    <w:rsid w:val="00260CDA"/>
    <w:rsid w:val="0026293C"/>
    <w:rsid w:val="00262F48"/>
    <w:rsid w:val="0026549D"/>
    <w:rsid w:val="002675FD"/>
    <w:rsid w:val="00272244"/>
    <w:rsid w:val="00277F73"/>
    <w:rsid w:val="00280808"/>
    <w:rsid w:val="0028100D"/>
    <w:rsid w:val="00282714"/>
    <w:rsid w:val="002830F8"/>
    <w:rsid w:val="002834D8"/>
    <w:rsid w:val="00284A50"/>
    <w:rsid w:val="00286060"/>
    <w:rsid w:val="00287481"/>
    <w:rsid w:val="0029138B"/>
    <w:rsid w:val="002914AE"/>
    <w:rsid w:val="00292ECA"/>
    <w:rsid w:val="00293FF1"/>
    <w:rsid w:val="002961AA"/>
    <w:rsid w:val="002963E7"/>
    <w:rsid w:val="0029672B"/>
    <w:rsid w:val="0029749A"/>
    <w:rsid w:val="002A277D"/>
    <w:rsid w:val="002A624B"/>
    <w:rsid w:val="002A6379"/>
    <w:rsid w:val="002A6AC1"/>
    <w:rsid w:val="002A73E7"/>
    <w:rsid w:val="002A777C"/>
    <w:rsid w:val="002A7E5E"/>
    <w:rsid w:val="002B2F70"/>
    <w:rsid w:val="002B40F1"/>
    <w:rsid w:val="002C271A"/>
    <w:rsid w:val="002C4736"/>
    <w:rsid w:val="002C7034"/>
    <w:rsid w:val="002D5AA7"/>
    <w:rsid w:val="002E35A6"/>
    <w:rsid w:val="002E4BC5"/>
    <w:rsid w:val="002E74CF"/>
    <w:rsid w:val="002F1202"/>
    <w:rsid w:val="002F154A"/>
    <w:rsid w:val="002F161B"/>
    <w:rsid w:val="002F1653"/>
    <w:rsid w:val="002F2EA8"/>
    <w:rsid w:val="002F70F2"/>
    <w:rsid w:val="002F732B"/>
    <w:rsid w:val="00301203"/>
    <w:rsid w:val="00303488"/>
    <w:rsid w:val="0030586C"/>
    <w:rsid w:val="00306959"/>
    <w:rsid w:val="00306F97"/>
    <w:rsid w:val="00307A61"/>
    <w:rsid w:val="00310414"/>
    <w:rsid w:val="003104FC"/>
    <w:rsid w:val="00313544"/>
    <w:rsid w:val="00313938"/>
    <w:rsid w:val="00315EB0"/>
    <w:rsid w:val="00316D6B"/>
    <w:rsid w:val="00317CF6"/>
    <w:rsid w:val="00323642"/>
    <w:rsid w:val="00325AAE"/>
    <w:rsid w:val="00333660"/>
    <w:rsid w:val="003340E5"/>
    <w:rsid w:val="00334B3B"/>
    <w:rsid w:val="003363D3"/>
    <w:rsid w:val="0033799A"/>
    <w:rsid w:val="00340BB5"/>
    <w:rsid w:val="003410C5"/>
    <w:rsid w:val="003415CF"/>
    <w:rsid w:val="00341E19"/>
    <w:rsid w:val="003421C1"/>
    <w:rsid w:val="00344455"/>
    <w:rsid w:val="003445D3"/>
    <w:rsid w:val="00350297"/>
    <w:rsid w:val="00352B05"/>
    <w:rsid w:val="00352C68"/>
    <w:rsid w:val="00354760"/>
    <w:rsid w:val="00354AA5"/>
    <w:rsid w:val="003558E6"/>
    <w:rsid w:val="00355A9E"/>
    <w:rsid w:val="003605C5"/>
    <w:rsid w:val="003616B3"/>
    <w:rsid w:val="00363774"/>
    <w:rsid w:val="0036383C"/>
    <w:rsid w:val="00363A32"/>
    <w:rsid w:val="00364B55"/>
    <w:rsid w:val="003662CE"/>
    <w:rsid w:val="00366AD9"/>
    <w:rsid w:val="003717C4"/>
    <w:rsid w:val="00373F36"/>
    <w:rsid w:val="00374870"/>
    <w:rsid w:val="003760C1"/>
    <w:rsid w:val="00376688"/>
    <w:rsid w:val="00376A82"/>
    <w:rsid w:val="0038096A"/>
    <w:rsid w:val="00382460"/>
    <w:rsid w:val="00383C8C"/>
    <w:rsid w:val="00385774"/>
    <w:rsid w:val="00386E45"/>
    <w:rsid w:val="00390289"/>
    <w:rsid w:val="00390B87"/>
    <w:rsid w:val="00392506"/>
    <w:rsid w:val="00392529"/>
    <w:rsid w:val="00393F26"/>
    <w:rsid w:val="003A01B3"/>
    <w:rsid w:val="003A0D97"/>
    <w:rsid w:val="003A17AA"/>
    <w:rsid w:val="003B26B9"/>
    <w:rsid w:val="003B35D0"/>
    <w:rsid w:val="003B41FE"/>
    <w:rsid w:val="003B744F"/>
    <w:rsid w:val="003B7FF1"/>
    <w:rsid w:val="003C0003"/>
    <w:rsid w:val="003C1062"/>
    <w:rsid w:val="003C1FC6"/>
    <w:rsid w:val="003C2DDA"/>
    <w:rsid w:val="003C71A7"/>
    <w:rsid w:val="003D0AFB"/>
    <w:rsid w:val="003D242D"/>
    <w:rsid w:val="003D3145"/>
    <w:rsid w:val="003D63C4"/>
    <w:rsid w:val="003D7B90"/>
    <w:rsid w:val="003E05CE"/>
    <w:rsid w:val="003E05DA"/>
    <w:rsid w:val="003E1B98"/>
    <w:rsid w:val="003E312D"/>
    <w:rsid w:val="003E6413"/>
    <w:rsid w:val="003F04E3"/>
    <w:rsid w:val="003F1BAA"/>
    <w:rsid w:val="003F240E"/>
    <w:rsid w:val="003F59F5"/>
    <w:rsid w:val="003F5BA0"/>
    <w:rsid w:val="003F5F0E"/>
    <w:rsid w:val="003F694C"/>
    <w:rsid w:val="003F7456"/>
    <w:rsid w:val="00400DE9"/>
    <w:rsid w:val="00401C04"/>
    <w:rsid w:val="0040313C"/>
    <w:rsid w:val="0040470C"/>
    <w:rsid w:val="00405756"/>
    <w:rsid w:val="004064AF"/>
    <w:rsid w:val="00406756"/>
    <w:rsid w:val="00407A58"/>
    <w:rsid w:val="0041111C"/>
    <w:rsid w:val="004151C6"/>
    <w:rsid w:val="0041528A"/>
    <w:rsid w:val="00415D1D"/>
    <w:rsid w:val="00417BF2"/>
    <w:rsid w:val="00423D78"/>
    <w:rsid w:val="00423E6F"/>
    <w:rsid w:val="004240A9"/>
    <w:rsid w:val="00425136"/>
    <w:rsid w:val="0042617C"/>
    <w:rsid w:val="00426B9F"/>
    <w:rsid w:val="00431BF8"/>
    <w:rsid w:val="0043393D"/>
    <w:rsid w:val="0043444D"/>
    <w:rsid w:val="00434793"/>
    <w:rsid w:val="004421D8"/>
    <w:rsid w:val="00444F21"/>
    <w:rsid w:val="0044674C"/>
    <w:rsid w:val="0045141A"/>
    <w:rsid w:val="004527C2"/>
    <w:rsid w:val="00453E50"/>
    <w:rsid w:val="0046374E"/>
    <w:rsid w:val="00467693"/>
    <w:rsid w:val="0047345A"/>
    <w:rsid w:val="0047532C"/>
    <w:rsid w:val="00475A75"/>
    <w:rsid w:val="00476959"/>
    <w:rsid w:val="00477E6B"/>
    <w:rsid w:val="00481A61"/>
    <w:rsid w:val="004839BE"/>
    <w:rsid w:val="0048494C"/>
    <w:rsid w:val="004863BC"/>
    <w:rsid w:val="00492E7F"/>
    <w:rsid w:val="00494BC9"/>
    <w:rsid w:val="00497C22"/>
    <w:rsid w:val="00497D9E"/>
    <w:rsid w:val="004A147A"/>
    <w:rsid w:val="004A2622"/>
    <w:rsid w:val="004A38F7"/>
    <w:rsid w:val="004A4D26"/>
    <w:rsid w:val="004A4EE5"/>
    <w:rsid w:val="004A7D6F"/>
    <w:rsid w:val="004B517F"/>
    <w:rsid w:val="004B5F19"/>
    <w:rsid w:val="004B63D9"/>
    <w:rsid w:val="004C3ADB"/>
    <w:rsid w:val="004C6592"/>
    <w:rsid w:val="004C7D57"/>
    <w:rsid w:val="004D5BFC"/>
    <w:rsid w:val="004D67F2"/>
    <w:rsid w:val="004D7684"/>
    <w:rsid w:val="004D7D3A"/>
    <w:rsid w:val="004E0C58"/>
    <w:rsid w:val="004E0EDC"/>
    <w:rsid w:val="004E1153"/>
    <w:rsid w:val="004E3D88"/>
    <w:rsid w:val="004E5E7D"/>
    <w:rsid w:val="004E7537"/>
    <w:rsid w:val="004F108A"/>
    <w:rsid w:val="004F200E"/>
    <w:rsid w:val="004F251C"/>
    <w:rsid w:val="004F2C18"/>
    <w:rsid w:val="004F360E"/>
    <w:rsid w:val="004F5F37"/>
    <w:rsid w:val="004F6D57"/>
    <w:rsid w:val="004F7603"/>
    <w:rsid w:val="00500697"/>
    <w:rsid w:val="005036D7"/>
    <w:rsid w:val="005046B6"/>
    <w:rsid w:val="00505341"/>
    <w:rsid w:val="00505DA1"/>
    <w:rsid w:val="0052081A"/>
    <w:rsid w:val="00522E0E"/>
    <w:rsid w:val="00525638"/>
    <w:rsid w:val="00525A44"/>
    <w:rsid w:val="00533288"/>
    <w:rsid w:val="00536EF2"/>
    <w:rsid w:val="00540594"/>
    <w:rsid w:val="00541290"/>
    <w:rsid w:val="00541F7E"/>
    <w:rsid w:val="00542376"/>
    <w:rsid w:val="005429EB"/>
    <w:rsid w:val="00542CB8"/>
    <w:rsid w:val="0054417E"/>
    <w:rsid w:val="005443CE"/>
    <w:rsid w:val="00544BF4"/>
    <w:rsid w:val="00545409"/>
    <w:rsid w:val="00547547"/>
    <w:rsid w:val="00550970"/>
    <w:rsid w:val="0055182C"/>
    <w:rsid w:val="00552240"/>
    <w:rsid w:val="005525BD"/>
    <w:rsid w:val="0055598F"/>
    <w:rsid w:val="00557204"/>
    <w:rsid w:val="005577ED"/>
    <w:rsid w:val="00557887"/>
    <w:rsid w:val="00560518"/>
    <w:rsid w:val="005611E2"/>
    <w:rsid w:val="0056245F"/>
    <w:rsid w:val="005629BA"/>
    <w:rsid w:val="00562AD7"/>
    <w:rsid w:val="005631EA"/>
    <w:rsid w:val="00564C8E"/>
    <w:rsid w:val="00564EC3"/>
    <w:rsid w:val="0056721A"/>
    <w:rsid w:val="00567C32"/>
    <w:rsid w:val="0057125C"/>
    <w:rsid w:val="00573457"/>
    <w:rsid w:val="0058325F"/>
    <w:rsid w:val="0058329A"/>
    <w:rsid w:val="00583E17"/>
    <w:rsid w:val="005842F0"/>
    <w:rsid w:val="00584AED"/>
    <w:rsid w:val="00585CD8"/>
    <w:rsid w:val="0058660E"/>
    <w:rsid w:val="00586B59"/>
    <w:rsid w:val="005925FF"/>
    <w:rsid w:val="0059396B"/>
    <w:rsid w:val="00593CF1"/>
    <w:rsid w:val="00593F2D"/>
    <w:rsid w:val="005949B0"/>
    <w:rsid w:val="005A3A3A"/>
    <w:rsid w:val="005B10BB"/>
    <w:rsid w:val="005B21AE"/>
    <w:rsid w:val="005B380F"/>
    <w:rsid w:val="005B3E96"/>
    <w:rsid w:val="005B47E6"/>
    <w:rsid w:val="005B4953"/>
    <w:rsid w:val="005B6261"/>
    <w:rsid w:val="005C144E"/>
    <w:rsid w:val="005C3D90"/>
    <w:rsid w:val="005C68B5"/>
    <w:rsid w:val="005C68F3"/>
    <w:rsid w:val="005C6F36"/>
    <w:rsid w:val="005C772D"/>
    <w:rsid w:val="005D3F29"/>
    <w:rsid w:val="005D7690"/>
    <w:rsid w:val="005E1130"/>
    <w:rsid w:val="005E1B73"/>
    <w:rsid w:val="005E3C71"/>
    <w:rsid w:val="005E50E3"/>
    <w:rsid w:val="005E5D79"/>
    <w:rsid w:val="005F0BF8"/>
    <w:rsid w:val="005F0FF3"/>
    <w:rsid w:val="005F1126"/>
    <w:rsid w:val="005F127F"/>
    <w:rsid w:val="005F281B"/>
    <w:rsid w:val="005F2983"/>
    <w:rsid w:val="005F298A"/>
    <w:rsid w:val="005F6EBB"/>
    <w:rsid w:val="005F70B6"/>
    <w:rsid w:val="005F7C47"/>
    <w:rsid w:val="00600CF3"/>
    <w:rsid w:val="00602F56"/>
    <w:rsid w:val="006035DC"/>
    <w:rsid w:val="006054EF"/>
    <w:rsid w:val="00605E91"/>
    <w:rsid w:val="006071C4"/>
    <w:rsid w:val="006132E9"/>
    <w:rsid w:val="00613CD1"/>
    <w:rsid w:val="00616F87"/>
    <w:rsid w:val="00617A03"/>
    <w:rsid w:val="00620BB4"/>
    <w:rsid w:val="00623BB1"/>
    <w:rsid w:val="00624EA5"/>
    <w:rsid w:val="0062523A"/>
    <w:rsid w:val="00627BD9"/>
    <w:rsid w:val="00630951"/>
    <w:rsid w:val="006321C8"/>
    <w:rsid w:val="006352E3"/>
    <w:rsid w:val="006362AC"/>
    <w:rsid w:val="00641F78"/>
    <w:rsid w:val="00644549"/>
    <w:rsid w:val="006456FC"/>
    <w:rsid w:val="00645B6F"/>
    <w:rsid w:val="006527EF"/>
    <w:rsid w:val="00654CBB"/>
    <w:rsid w:val="00655651"/>
    <w:rsid w:val="00655F67"/>
    <w:rsid w:val="00657DFE"/>
    <w:rsid w:val="00661B19"/>
    <w:rsid w:val="00662952"/>
    <w:rsid w:val="0066618A"/>
    <w:rsid w:val="006678C7"/>
    <w:rsid w:val="00667993"/>
    <w:rsid w:val="00667ECB"/>
    <w:rsid w:val="00670B0B"/>
    <w:rsid w:val="0067103A"/>
    <w:rsid w:val="006801A0"/>
    <w:rsid w:val="00683B65"/>
    <w:rsid w:val="00685157"/>
    <w:rsid w:val="006866D9"/>
    <w:rsid w:val="00687EBD"/>
    <w:rsid w:val="00687F18"/>
    <w:rsid w:val="0069036A"/>
    <w:rsid w:val="00690516"/>
    <w:rsid w:val="00690F29"/>
    <w:rsid w:val="00692126"/>
    <w:rsid w:val="0069390F"/>
    <w:rsid w:val="00694D86"/>
    <w:rsid w:val="0069688C"/>
    <w:rsid w:val="006970AB"/>
    <w:rsid w:val="006A2F33"/>
    <w:rsid w:val="006A3D50"/>
    <w:rsid w:val="006B2043"/>
    <w:rsid w:val="006B5874"/>
    <w:rsid w:val="006B7167"/>
    <w:rsid w:val="006C2777"/>
    <w:rsid w:val="006C3EED"/>
    <w:rsid w:val="006D0631"/>
    <w:rsid w:val="006D0FEA"/>
    <w:rsid w:val="006D19E3"/>
    <w:rsid w:val="006D298A"/>
    <w:rsid w:val="006D2AB1"/>
    <w:rsid w:val="006D3C89"/>
    <w:rsid w:val="006D5961"/>
    <w:rsid w:val="006D6FE9"/>
    <w:rsid w:val="006D750C"/>
    <w:rsid w:val="006D7590"/>
    <w:rsid w:val="006E002E"/>
    <w:rsid w:val="006E0F81"/>
    <w:rsid w:val="006E0FFB"/>
    <w:rsid w:val="006E2E47"/>
    <w:rsid w:val="006E37C6"/>
    <w:rsid w:val="006E3EC8"/>
    <w:rsid w:val="006E3FBB"/>
    <w:rsid w:val="006E670F"/>
    <w:rsid w:val="006E7480"/>
    <w:rsid w:val="006F02A9"/>
    <w:rsid w:val="006F0951"/>
    <w:rsid w:val="006F1761"/>
    <w:rsid w:val="006F20BF"/>
    <w:rsid w:val="006F3696"/>
    <w:rsid w:val="006F5782"/>
    <w:rsid w:val="006F7B42"/>
    <w:rsid w:val="006F7CE8"/>
    <w:rsid w:val="00701200"/>
    <w:rsid w:val="00701B2F"/>
    <w:rsid w:val="00701FA7"/>
    <w:rsid w:val="007038D3"/>
    <w:rsid w:val="007041E9"/>
    <w:rsid w:val="007042B9"/>
    <w:rsid w:val="007055E7"/>
    <w:rsid w:val="00711A8D"/>
    <w:rsid w:val="00714CBD"/>
    <w:rsid w:val="007156C4"/>
    <w:rsid w:val="00716FDF"/>
    <w:rsid w:val="007174E1"/>
    <w:rsid w:val="00720F0B"/>
    <w:rsid w:val="007229E1"/>
    <w:rsid w:val="00724E5E"/>
    <w:rsid w:val="007337D8"/>
    <w:rsid w:val="00735711"/>
    <w:rsid w:val="00740268"/>
    <w:rsid w:val="00741539"/>
    <w:rsid w:val="0074276D"/>
    <w:rsid w:val="007432A9"/>
    <w:rsid w:val="00743D07"/>
    <w:rsid w:val="00744408"/>
    <w:rsid w:val="00744798"/>
    <w:rsid w:val="00744894"/>
    <w:rsid w:val="00744BEB"/>
    <w:rsid w:val="0074506D"/>
    <w:rsid w:val="00745305"/>
    <w:rsid w:val="007462E4"/>
    <w:rsid w:val="00752056"/>
    <w:rsid w:val="00752AD7"/>
    <w:rsid w:val="00753866"/>
    <w:rsid w:val="007545E8"/>
    <w:rsid w:val="0075479B"/>
    <w:rsid w:val="00761CA8"/>
    <w:rsid w:val="007629A2"/>
    <w:rsid w:val="00763790"/>
    <w:rsid w:val="00764836"/>
    <w:rsid w:val="00772DBA"/>
    <w:rsid w:val="00775FE0"/>
    <w:rsid w:val="007762E3"/>
    <w:rsid w:val="00776358"/>
    <w:rsid w:val="0077764F"/>
    <w:rsid w:val="00782F45"/>
    <w:rsid w:val="00783375"/>
    <w:rsid w:val="00784B34"/>
    <w:rsid w:val="00793048"/>
    <w:rsid w:val="00796561"/>
    <w:rsid w:val="007A23C1"/>
    <w:rsid w:val="007A3AD5"/>
    <w:rsid w:val="007A3C70"/>
    <w:rsid w:val="007A3E51"/>
    <w:rsid w:val="007A6706"/>
    <w:rsid w:val="007B041B"/>
    <w:rsid w:val="007B16FD"/>
    <w:rsid w:val="007B234F"/>
    <w:rsid w:val="007B4769"/>
    <w:rsid w:val="007B57C1"/>
    <w:rsid w:val="007B5FA4"/>
    <w:rsid w:val="007B76A1"/>
    <w:rsid w:val="007B7F7E"/>
    <w:rsid w:val="007C0548"/>
    <w:rsid w:val="007C3228"/>
    <w:rsid w:val="007C3F14"/>
    <w:rsid w:val="007D307A"/>
    <w:rsid w:val="007D3436"/>
    <w:rsid w:val="007D3797"/>
    <w:rsid w:val="007D3D2A"/>
    <w:rsid w:val="007D4A14"/>
    <w:rsid w:val="007D6CE1"/>
    <w:rsid w:val="007D7C11"/>
    <w:rsid w:val="007E3BFE"/>
    <w:rsid w:val="007E3E1F"/>
    <w:rsid w:val="007F61D8"/>
    <w:rsid w:val="007F7CDC"/>
    <w:rsid w:val="007F7E66"/>
    <w:rsid w:val="00803072"/>
    <w:rsid w:val="008054AA"/>
    <w:rsid w:val="00805EDE"/>
    <w:rsid w:val="00810566"/>
    <w:rsid w:val="008108E1"/>
    <w:rsid w:val="00813EA0"/>
    <w:rsid w:val="00816D7F"/>
    <w:rsid w:val="0082244E"/>
    <w:rsid w:val="0082467A"/>
    <w:rsid w:val="0082797F"/>
    <w:rsid w:val="008306F8"/>
    <w:rsid w:val="00832DBF"/>
    <w:rsid w:val="00836548"/>
    <w:rsid w:val="00836E04"/>
    <w:rsid w:val="00841BA5"/>
    <w:rsid w:val="008435CD"/>
    <w:rsid w:val="00850EDD"/>
    <w:rsid w:val="00851AE7"/>
    <w:rsid w:val="00856A96"/>
    <w:rsid w:val="0085792F"/>
    <w:rsid w:val="00867227"/>
    <w:rsid w:val="008674FF"/>
    <w:rsid w:val="0086762F"/>
    <w:rsid w:val="008676D5"/>
    <w:rsid w:val="0087415B"/>
    <w:rsid w:val="008770AE"/>
    <w:rsid w:val="0088164C"/>
    <w:rsid w:val="008842C2"/>
    <w:rsid w:val="00884BDA"/>
    <w:rsid w:val="00884CEB"/>
    <w:rsid w:val="00886CB7"/>
    <w:rsid w:val="00887087"/>
    <w:rsid w:val="00887CF7"/>
    <w:rsid w:val="008915D5"/>
    <w:rsid w:val="0089702D"/>
    <w:rsid w:val="00897713"/>
    <w:rsid w:val="008A025E"/>
    <w:rsid w:val="008A08AB"/>
    <w:rsid w:val="008A1004"/>
    <w:rsid w:val="008A1608"/>
    <w:rsid w:val="008A2955"/>
    <w:rsid w:val="008A6B1E"/>
    <w:rsid w:val="008A70CD"/>
    <w:rsid w:val="008B164C"/>
    <w:rsid w:val="008B1FA7"/>
    <w:rsid w:val="008B2ED9"/>
    <w:rsid w:val="008B3164"/>
    <w:rsid w:val="008B41D0"/>
    <w:rsid w:val="008B7C90"/>
    <w:rsid w:val="008C0C11"/>
    <w:rsid w:val="008C244F"/>
    <w:rsid w:val="008C356B"/>
    <w:rsid w:val="008C5179"/>
    <w:rsid w:val="008C5CE2"/>
    <w:rsid w:val="008C5E08"/>
    <w:rsid w:val="008C6E56"/>
    <w:rsid w:val="008C6EC1"/>
    <w:rsid w:val="008C76E7"/>
    <w:rsid w:val="008D01E0"/>
    <w:rsid w:val="008D0D51"/>
    <w:rsid w:val="008D3816"/>
    <w:rsid w:val="008D51FE"/>
    <w:rsid w:val="008D63F6"/>
    <w:rsid w:val="008D681F"/>
    <w:rsid w:val="008D7307"/>
    <w:rsid w:val="008E12D7"/>
    <w:rsid w:val="008E193E"/>
    <w:rsid w:val="008E59D1"/>
    <w:rsid w:val="008E6C36"/>
    <w:rsid w:val="008E7208"/>
    <w:rsid w:val="008E793B"/>
    <w:rsid w:val="008F0805"/>
    <w:rsid w:val="008F17AD"/>
    <w:rsid w:val="008F60BE"/>
    <w:rsid w:val="00901409"/>
    <w:rsid w:val="00902B38"/>
    <w:rsid w:val="00904215"/>
    <w:rsid w:val="00914C51"/>
    <w:rsid w:val="009156F7"/>
    <w:rsid w:val="00923623"/>
    <w:rsid w:val="00923FCA"/>
    <w:rsid w:val="00924BB0"/>
    <w:rsid w:val="00926F35"/>
    <w:rsid w:val="009278AC"/>
    <w:rsid w:val="0093247B"/>
    <w:rsid w:val="00935341"/>
    <w:rsid w:val="00937203"/>
    <w:rsid w:val="0094029E"/>
    <w:rsid w:val="00940DA5"/>
    <w:rsid w:val="00940E5B"/>
    <w:rsid w:val="0094473B"/>
    <w:rsid w:val="00947CD0"/>
    <w:rsid w:val="0095035D"/>
    <w:rsid w:val="00950E08"/>
    <w:rsid w:val="00955A16"/>
    <w:rsid w:val="00960101"/>
    <w:rsid w:val="00961490"/>
    <w:rsid w:val="00965710"/>
    <w:rsid w:val="009700BD"/>
    <w:rsid w:val="00971566"/>
    <w:rsid w:val="00971B96"/>
    <w:rsid w:val="009731F6"/>
    <w:rsid w:val="00973790"/>
    <w:rsid w:val="009760B5"/>
    <w:rsid w:val="00977D15"/>
    <w:rsid w:val="00981CE8"/>
    <w:rsid w:val="00981D3B"/>
    <w:rsid w:val="00982606"/>
    <w:rsid w:val="00982953"/>
    <w:rsid w:val="009835D0"/>
    <w:rsid w:val="0098467D"/>
    <w:rsid w:val="00985908"/>
    <w:rsid w:val="00986EDB"/>
    <w:rsid w:val="00987619"/>
    <w:rsid w:val="00990299"/>
    <w:rsid w:val="009928A3"/>
    <w:rsid w:val="00993AD7"/>
    <w:rsid w:val="00994181"/>
    <w:rsid w:val="00996E87"/>
    <w:rsid w:val="00997B8A"/>
    <w:rsid w:val="009A0167"/>
    <w:rsid w:val="009A0452"/>
    <w:rsid w:val="009A0E3A"/>
    <w:rsid w:val="009A10E8"/>
    <w:rsid w:val="009A2071"/>
    <w:rsid w:val="009A2188"/>
    <w:rsid w:val="009A2372"/>
    <w:rsid w:val="009A2431"/>
    <w:rsid w:val="009A31F1"/>
    <w:rsid w:val="009A7F14"/>
    <w:rsid w:val="009B0222"/>
    <w:rsid w:val="009B299C"/>
    <w:rsid w:val="009B5ECC"/>
    <w:rsid w:val="009B6756"/>
    <w:rsid w:val="009C050C"/>
    <w:rsid w:val="009C0C96"/>
    <w:rsid w:val="009C21DD"/>
    <w:rsid w:val="009C4C6E"/>
    <w:rsid w:val="009C6319"/>
    <w:rsid w:val="009C631F"/>
    <w:rsid w:val="009E4050"/>
    <w:rsid w:val="009E4D6D"/>
    <w:rsid w:val="009E4F79"/>
    <w:rsid w:val="009F197A"/>
    <w:rsid w:val="009F251C"/>
    <w:rsid w:val="009F3589"/>
    <w:rsid w:val="009F50AA"/>
    <w:rsid w:val="009F569E"/>
    <w:rsid w:val="009F76D4"/>
    <w:rsid w:val="00A01A11"/>
    <w:rsid w:val="00A037FB"/>
    <w:rsid w:val="00A046A6"/>
    <w:rsid w:val="00A0482E"/>
    <w:rsid w:val="00A06C65"/>
    <w:rsid w:val="00A11B73"/>
    <w:rsid w:val="00A12FCC"/>
    <w:rsid w:val="00A1431E"/>
    <w:rsid w:val="00A2509E"/>
    <w:rsid w:val="00A25305"/>
    <w:rsid w:val="00A262FB"/>
    <w:rsid w:val="00A30A0C"/>
    <w:rsid w:val="00A331B9"/>
    <w:rsid w:val="00A35299"/>
    <w:rsid w:val="00A3668F"/>
    <w:rsid w:val="00A37535"/>
    <w:rsid w:val="00A378E7"/>
    <w:rsid w:val="00A40810"/>
    <w:rsid w:val="00A40D28"/>
    <w:rsid w:val="00A4123F"/>
    <w:rsid w:val="00A41789"/>
    <w:rsid w:val="00A433C7"/>
    <w:rsid w:val="00A447FE"/>
    <w:rsid w:val="00A46BF6"/>
    <w:rsid w:val="00A47404"/>
    <w:rsid w:val="00A47A59"/>
    <w:rsid w:val="00A47BB4"/>
    <w:rsid w:val="00A51419"/>
    <w:rsid w:val="00A5156D"/>
    <w:rsid w:val="00A52898"/>
    <w:rsid w:val="00A5362B"/>
    <w:rsid w:val="00A5460C"/>
    <w:rsid w:val="00A54CAD"/>
    <w:rsid w:val="00A56CE1"/>
    <w:rsid w:val="00A615B0"/>
    <w:rsid w:val="00A6203B"/>
    <w:rsid w:val="00A62C06"/>
    <w:rsid w:val="00A642F7"/>
    <w:rsid w:val="00A66E0E"/>
    <w:rsid w:val="00A67B93"/>
    <w:rsid w:val="00A7051A"/>
    <w:rsid w:val="00A705EB"/>
    <w:rsid w:val="00A70694"/>
    <w:rsid w:val="00A72047"/>
    <w:rsid w:val="00A74A4C"/>
    <w:rsid w:val="00A75AE3"/>
    <w:rsid w:val="00A7672F"/>
    <w:rsid w:val="00A779CC"/>
    <w:rsid w:val="00A80218"/>
    <w:rsid w:val="00A8118B"/>
    <w:rsid w:val="00A83345"/>
    <w:rsid w:val="00A857D1"/>
    <w:rsid w:val="00A86013"/>
    <w:rsid w:val="00A906F8"/>
    <w:rsid w:val="00A92DD0"/>
    <w:rsid w:val="00A97AFA"/>
    <w:rsid w:val="00AA27A3"/>
    <w:rsid w:val="00AA6E61"/>
    <w:rsid w:val="00AA7C14"/>
    <w:rsid w:val="00AB05E2"/>
    <w:rsid w:val="00AB2010"/>
    <w:rsid w:val="00AB7A9B"/>
    <w:rsid w:val="00AB7BEE"/>
    <w:rsid w:val="00AB7E77"/>
    <w:rsid w:val="00AC111F"/>
    <w:rsid w:val="00AC6DF0"/>
    <w:rsid w:val="00AC71A9"/>
    <w:rsid w:val="00AC71E1"/>
    <w:rsid w:val="00AD3E2A"/>
    <w:rsid w:val="00AD49A5"/>
    <w:rsid w:val="00AD56C3"/>
    <w:rsid w:val="00AD6163"/>
    <w:rsid w:val="00AD7AB9"/>
    <w:rsid w:val="00AE4064"/>
    <w:rsid w:val="00AE42CB"/>
    <w:rsid w:val="00AE558D"/>
    <w:rsid w:val="00AE753B"/>
    <w:rsid w:val="00AF0FE1"/>
    <w:rsid w:val="00AF3C73"/>
    <w:rsid w:val="00AF5497"/>
    <w:rsid w:val="00AF62B2"/>
    <w:rsid w:val="00AF7B50"/>
    <w:rsid w:val="00B02C42"/>
    <w:rsid w:val="00B063FB"/>
    <w:rsid w:val="00B06E51"/>
    <w:rsid w:val="00B148DD"/>
    <w:rsid w:val="00B14C76"/>
    <w:rsid w:val="00B15835"/>
    <w:rsid w:val="00B20001"/>
    <w:rsid w:val="00B207EF"/>
    <w:rsid w:val="00B22D5D"/>
    <w:rsid w:val="00B279AE"/>
    <w:rsid w:val="00B30EAC"/>
    <w:rsid w:val="00B327FB"/>
    <w:rsid w:val="00B33489"/>
    <w:rsid w:val="00B3694C"/>
    <w:rsid w:val="00B43774"/>
    <w:rsid w:val="00B44E98"/>
    <w:rsid w:val="00B46CB4"/>
    <w:rsid w:val="00B5175E"/>
    <w:rsid w:val="00B52379"/>
    <w:rsid w:val="00B529B8"/>
    <w:rsid w:val="00B53169"/>
    <w:rsid w:val="00B53833"/>
    <w:rsid w:val="00B5574F"/>
    <w:rsid w:val="00B55955"/>
    <w:rsid w:val="00B6052D"/>
    <w:rsid w:val="00B61DAB"/>
    <w:rsid w:val="00B66189"/>
    <w:rsid w:val="00B728B6"/>
    <w:rsid w:val="00B72947"/>
    <w:rsid w:val="00B75EEF"/>
    <w:rsid w:val="00B76852"/>
    <w:rsid w:val="00B76B8E"/>
    <w:rsid w:val="00B8022F"/>
    <w:rsid w:val="00B80EFA"/>
    <w:rsid w:val="00B82624"/>
    <w:rsid w:val="00B84609"/>
    <w:rsid w:val="00B84A58"/>
    <w:rsid w:val="00B84C65"/>
    <w:rsid w:val="00B870BD"/>
    <w:rsid w:val="00B87305"/>
    <w:rsid w:val="00B90262"/>
    <w:rsid w:val="00B91E44"/>
    <w:rsid w:val="00B927D7"/>
    <w:rsid w:val="00B9343E"/>
    <w:rsid w:val="00B93AE2"/>
    <w:rsid w:val="00B93C96"/>
    <w:rsid w:val="00BA0C37"/>
    <w:rsid w:val="00BA1442"/>
    <w:rsid w:val="00BA2B7F"/>
    <w:rsid w:val="00BA2E4A"/>
    <w:rsid w:val="00BA5D90"/>
    <w:rsid w:val="00BA6757"/>
    <w:rsid w:val="00BA71A8"/>
    <w:rsid w:val="00BA7670"/>
    <w:rsid w:val="00BB00FC"/>
    <w:rsid w:val="00BB2DA1"/>
    <w:rsid w:val="00BB3E0D"/>
    <w:rsid w:val="00BB3E7F"/>
    <w:rsid w:val="00BB652A"/>
    <w:rsid w:val="00BB6AD4"/>
    <w:rsid w:val="00BC0DF3"/>
    <w:rsid w:val="00BC20FB"/>
    <w:rsid w:val="00BC597B"/>
    <w:rsid w:val="00BC6BB8"/>
    <w:rsid w:val="00BC7ABF"/>
    <w:rsid w:val="00BD05EA"/>
    <w:rsid w:val="00BD3FFD"/>
    <w:rsid w:val="00BD5D4B"/>
    <w:rsid w:val="00BD719A"/>
    <w:rsid w:val="00BD78CD"/>
    <w:rsid w:val="00BE09E1"/>
    <w:rsid w:val="00BE22A8"/>
    <w:rsid w:val="00BE2B91"/>
    <w:rsid w:val="00BE30F3"/>
    <w:rsid w:val="00BE5247"/>
    <w:rsid w:val="00BE6AAE"/>
    <w:rsid w:val="00BF06B8"/>
    <w:rsid w:val="00BF1F1A"/>
    <w:rsid w:val="00BF3515"/>
    <w:rsid w:val="00BF4A94"/>
    <w:rsid w:val="00C00B64"/>
    <w:rsid w:val="00C00F4D"/>
    <w:rsid w:val="00C033B7"/>
    <w:rsid w:val="00C044E8"/>
    <w:rsid w:val="00C0523C"/>
    <w:rsid w:val="00C06C06"/>
    <w:rsid w:val="00C11CD5"/>
    <w:rsid w:val="00C122FB"/>
    <w:rsid w:val="00C13110"/>
    <w:rsid w:val="00C144A6"/>
    <w:rsid w:val="00C22B57"/>
    <w:rsid w:val="00C239B3"/>
    <w:rsid w:val="00C24D1D"/>
    <w:rsid w:val="00C26FAD"/>
    <w:rsid w:val="00C34CBE"/>
    <w:rsid w:val="00C34EC3"/>
    <w:rsid w:val="00C35286"/>
    <w:rsid w:val="00C35966"/>
    <w:rsid w:val="00C365C5"/>
    <w:rsid w:val="00C37880"/>
    <w:rsid w:val="00C42A1D"/>
    <w:rsid w:val="00C47768"/>
    <w:rsid w:val="00C50E75"/>
    <w:rsid w:val="00C51770"/>
    <w:rsid w:val="00C53A58"/>
    <w:rsid w:val="00C5401D"/>
    <w:rsid w:val="00C62910"/>
    <w:rsid w:val="00C63F9E"/>
    <w:rsid w:val="00C64503"/>
    <w:rsid w:val="00C654C7"/>
    <w:rsid w:val="00C65B4E"/>
    <w:rsid w:val="00C660A5"/>
    <w:rsid w:val="00C678C4"/>
    <w:rsid w:val="00C7483C"/>
    <w:rsid w:val="00C748E6"/>
    <w:rsid w:val="00C7608F"/>
    <w:rsid w:val="00C801EA"/>
    <w:rsid w:val="00C81CC5"/>
    <w:rsid w:val="00C842CC"/>
    <w:rsid w:val="00C84927"/>
    <w:rsid w:val="00C85CB6"/>
    <w:rsid w:val="00C860F9"/>
    <w:rsid w:val="00C87874"/>
    <w:rsid w:val="00C9290B"/>
    <w:rsid w:val="00C92944"/>
    <w:rsid w:val="00C945FF"/>
    <w:rsid w:val="00CA1E1C"/>
    <w:rsid w:val="00CA2230"/>
    <w:rsid w:val="00CA461B"/>
    <w:rsid w:val="00CA668A"/>
    <w:rsid w:val="00CA686C"/>
    <w:rsid w:val="00CA6C24"/>
    <w:rsid w:val="00CB07DD"/>
    <w:rsid w:val="00CB4564"/>
    <w:rsid w:val="00CB5FC9"/>
    <w:rsid w:val="00CB7049"/>
    <w:rsid w:val="00CB7070"/>
    <w:rsid w:val="00CC01CB"/>
    <w:rsid w:val="00CC3AA7"/>
    <w:rsid w:val="00CD0270"/>
    <w:rsid w:val="00CD13C1"/>
    <w:rsid w:val="00CD17AD"/>
    <w:rsid w:val="00CD21D3"/>
    <w:rsid w:val="00CD4630"/>
    <w:rsid w:val="00CD6A01"/>
    <w:rsid w:val="00CD7162"/>
    <w:rsid w:val="00CE5CC7"/>
    <w:rsid w:val="00CF0C12"/>
    <w:rsid w:val="00CF24FE"/>
    <w:rsid w:val="00CF2854"/>
    <w:rsid w:val="00CF2EDD"/>
    <w:rsid w:val="00CF55DD"/>
    <w:rsid w:val="00CF6734"/>
    <w:rsid w:val="00CF6F4F"/>
    <w:rsid w:val="00D00E27"/>
    <w:rsid w:val="00D05058"/>
    <w:rsid w:val="00D06F6B"/>
    <w:rsid w:val="00D07A3F"/>
    <w:rsid w:val="00D07EA6"/>
    <w:rsid w:val="00D10407"/>
    <w:rsid w:val="00D10CC7"/>
    <w:rsid w:val="00D112AB"/>
    <w:rsid w:val="00D125CF"/>
    <w:rsid w:val="00D129CA"/>
    <w:rsid w:val="00D12FEA"/>
    <w:rsid w:val="00D14C6F"/>
    <w:rsid w:val="00D15F75"/>
    <w:rsid w:val="00D16E7A"/>
    <w:rsid w:val="00D2054C"/>
    <w:rsid w:val="00D21207"/>
    <w:rsid w:val="00D212B3"/>
    <w:rsid w:val="00D2188C"/>
    <w:rsid w:val="00D21E50"/>
    <w:rsid w:val="00D23135"/>
    <w:rsid w:val="00D249BE"/>
    <w:rsid w:val="00D25D4D"/>
    <w:rsid w:val="00D26936"/>
    <w:rsid w:val="00D330D3"/>
    <w:rsid w:val="00D3492E"/>
    <w:rsid w:val="00D34B78"/>
    <w:rsid w:val="00D36991"/>
    <w:rsid w:val="00D370FC"/>
    <w:rsid w:val="00D41000"/>
    <w:rsid w:val="00D43FDE"/>
    <w:rsid w:val="00D44CD6"/>
    <w:rsid w:val="00D46258"/>
    <w:rsid w:val="00D51596"/>
    <w:rsid w:val="00D54206"/>
    <w:rsid w:val="00D563B2"/>
    <w:rsid w:val="00D56509"/>
    <w:rsid w:val="00D57DCE"/>
    <w:rsid w:val="00D62040"/>
    <w:rsid w:val="00D726CF"/>
    <w:rsid w:val="00D727DE"/>
    <w:rsid w:val="00D74206"/>
    <w:rsid w:val="00D74670"/>
    <w:rsid w:val="00D7479D"/>
    <w:rsid w:val="00D751FE"/>
    <w:rsid w:val="00D76CAE"/>
    <w:rsid w:val="00D77AC0"/>
    <w:rsid w:val="00D81B02"/>
    <w:rsid w:val="00D83F10"/>
    <w:rsid w:val="00D86FAC"/>
    <w:rsid w:val="00D901F7"/>
    <w:rsid w:val="00D909B9"/>
    <w:rsid w:val="00D910B0"/>
    <w:rsid w:val="00D92534"/>
    <w:rsid w:val="00D92D69"/>
    <w:rsid w:val="00D93B70"/>
    <w:rsid w:val="00D947C7"/>
    <w:rsid w:val="00D95046"/>
    <w:rsid w:val="00D95CCF"/>
    <w:rsid w:val="00DA31DC"/>
    <w:rsid w:val="00DA4C07"/>
    <w:rsid w:val="00DA4E08"/>
    <w:rsid w:val="00DA58A1"/>
    <w:rsid w:val="00DA58F7"/>
    <w:rsid w:val="00DA6A7F"/>
    <w:rsid w:val="00DA6DBC"/>
    <w:rsid w:val="00DA74B0"/>
    <w:rsid w:val="00DA78FD"/>
    <w:rsid w:val="00DB13D2"/>
    <w:rsid w:val="00DB1AED"/>
    <w:rsid w:val="00DB1BD7"/>
    <w:rsid w:val="00DB35F3"/>
    <w:rsid w:val="00DB3821"/>
    <w:rsid w:val="00DB5D42"/>
    <w:rsid w:val="00DB66AA"/>
    <w:rsid w:val="00DB76FC"/>
    <w:rsid w:val="00DC029E"/>
    <w:rsid w:val="00DC0698"/>
    <w:rsid w:val="00DC0E85"/>
    <w:rsid w:val="00DC0F7C"/>
    <w:rsid w:val="00DC1ED3"/>
    <w:rsid w:val="00DC4BF1"/>
    <w:rsid w:val="00DC5B41"/>
    <w:rsid w:val="00DC5D1A"/>
    <w:rsid w:val="00DC6C8A"/>
    <w:rsid w:val="00DD1868"/>
    <w:rsid w:val="00DD1B02"/>
    <w:rsid w:val="00DD24BE"/>
    <w:rsid w:val="00DD3E93"/>
    <w:rsid w:val="00DD593D"/>
    <w:rsid w:val="00DD68B0"/>
    <w:rsid w:val="00DE1E71"/>
    <w:rsid w:val="00DE2AF5"/>
    <w:rsid w:val="00DE3C9F"/>
    <w:rsid w:val="00DE52C7"/>
    <w:rsid w:val="00DE64D9"/>
    <w:rsid w:val="00DE6C5F"/>
    <w:rsid w:val="00DE75BA"/>
    <w:rsid w:val="00DE78C2"/>
    <w:rsid w:val="00DF2A68"/>
    <w:rsid w:val="00DF4AE6"/>
    <w:rsid w:val="00DF4C72"/>
    <w:rsid w:val="00DF5FD8"/>
    <w:rsid w:val="00DF73FA"/>
    <w:rsid w:val="00E0058E"/>
    <w:rsid w:val="00E019FA"/>
    <w:rsid w:val="00E01C41"/>
    <w:rsid w:val="00E049CA"/>
    <w:rsid w:val="00E0636B"/>
    <w:rsid w:val="00E07F98"/>
    <w:rsid w:val="00E11831"/>
    <w:rsid w:val="00E11D27"/>
    <w:rsid w:val="00E11E5E"/>
    <w:rsid w:val="00E153CD"/>
    <w:rsid w:val="00E24A80"/>
    <w:rsid w:val="00E26788"/>
    <w:rsid w:val="00E311FC"/>
    <w:rsid w:val="00E31370"/>
    <w:rsid w:val="00E337AF"/>
    <w:rsid w:val="00E33AFE"/>
    <w:rsid w:val="00E35AF6"/>
    <w:rsid w:val="00E40421"/>
    <w:rsid w:val="00E41D22"/>
    <w:rsid w:val="00E42167"/>
    <w:rsid w:val="00E44698"/>
    <w:rsid w:val="00E472A5"/>
    <w:rsid w:val="00E50D08"/>
    <w:rsid w:val="00E5136E"/>
    <w:rsid w:val="00E52F46"/>
    <w:rsid w:val="00E54FFD"/>
    <w:rsid w:val="00E57F20"/>
    <w:rsid w:val="00E60382"/>
    <w:rsid w:val="00E64485"/>
    <w:rsid w:val="00E74A03"/>
    <w:rsid w:val="00E8156A"/>
    <w:rsid w:val="00E81900"/>
    <w:rsid w:val="00E839EE"/>
    <w:rsid w:val="00E84A37"/>
    <w:rsid w:val="00E85805"/>
    <w:rsid w:val="00E85968"/>
    <w:rsid w:val="00E87B51"/>
    <w:rsid w:val="00E91A65"/>
    <w:rsid w:val="00E91CAD"/>
    <w:rsid w:val="00E91EB3"/>
    <w:rsid w:val="00E943A6"/>
    <w:rsid w:val="00E94F48"/>
    <w:rsid w:val="00E97346"/>
    <w:rsid w:val="00E97873"/>
    <w:rsid w:val="00EB285F"/>
    <w:rsid w:val="00EB5A03"/>
    <w:rsid w:val="00EC0176"/>
    <w:rsid w:val="00EC0729"/>
    <w:rsid w:val="00EC117B"/>
    <w:rsid w:val="00EC68F8"/>
    <w:rsid w:val="00ED2221"/>
    <w:rsid w:val="00ED3645"/>
    <w:rsid w:val="00ED43F1"/>
    <w:rsid w:val="00EE11F2"/>
    <w:rsid w:val="00EE3B89"/>
    <w:rsid w:val="00EE571E"/>
    <w:rsid w:val="00EF01CE"/>
    <w:rsid w:val="00EF1D90"/>
    <w:rsid w:val="00EF271F"/>
    <w:rsid w:val="00EF45C8"/>
    <w:rsid w:val="00F036D3"/>
    <w:rsid w:val="00F03A95"/>
    <w:rsid w:val="00F04B46"/>
    <w:rsid w:val="00F055AA"/>
    <w:rsid w:val="00F065CA"/>
    <w:rsid w:val="00F07756"/>
    <w:rsid w:val="00F12DE5"/>
    <w:rsid w:val="00F13203"/>
    <w:rsid w:val="00F13603"/>
    <w:rsid w:val="00F17D0C"/>
    <w:rsid w:val="00F21A46"/>
    <w:rsid w:val="00F24495"/>
    <w:rsid w:val="00F254F9"/>
    <w:rsid w:val="00F278EA"/>
    <w:rsid w:val="00F27CDE"/>
    <w:rsid w:val="00F30BEE"/>
    <w:rsid w:val="00F33526"/>
    <w:rsid w:val="00F33BE7"/>
    <w:rsid w:val="00F37C85"/>
    <w:rsid w:val="00F409CE"/>
    <w:rsid w:val="00F42FCB"/>
    <w:rsid w:val="00F452C0"/>
    <w:rsid w:val="00F473CB"/>
    <w:rsid w:val="00F4796E"/>
    <w:rsid w:val="00F51914"/>
    <w:rsid w:val="00F51962"/>
    <w:rsid w:val="00F54A4F"/>
    <w:rsid w:val="00F55356"/>
    <w:rsid w:val="00F561AE"/>
    <w:rsid w:val="00F600A5"/>
    <w:rsid w:val="00F61199"/>
    <w:rsid w:val="00F673E6"/>
    <w:rsid w:val="00F6778B"/>
    <w:rsid w:val="00F7035C"/>
    <w:rsid w:val="00F709D0"/>
    <w:rsid w:val="00F72CFD"/>
    <w:rsid w:val="00F73706"/>
    <w:rsid w:val="00F737E6"/>
    <w:rsid w:val="00F741D8"/>
    <w:rsid w:val="00F76AD0"/>
    <w:rsid w:val="00F7782B"/>
    <w:rsid w:val="00F77E8B"/>
    <w:rsid w:val="00F83883"/>
    <w:rsid w:val="00F919BB"/>
    <w:rsid w:val="00F9282C"/>
    <w:rsid w:val="00F94525"/>
    <w:rsid w:val="00F9704F"/>
    <w:rsid w:val="00F9705E"/>
    <w:rsid w:val="00FA14BF"/>
    <w:rsid w:val="00FA2352"/>
    <w:rsid w:val="00FA3232"/>
    <w:rsid w:val="00FA3ECB"/>
    <w:rsid w:val="00FB1E49"/>
    <w:rsid w:val="00FB24FC"/>
    <w:rsid w:val="00FB31E5"/>
    <w:rsid w:val="00FB550B"/>
    <w:rsid w:val="00FB5DD7"/>
    <w:rsid w:val="00FB7868"/>
    <w:rsid w:val="00FC2B56"/>
    <w:rsid w:val="00FC2CCE"/>
    <w:rsid w:val="00FC2E94"/>
    <w:rsid w:val="00FC4521"/>
    <w:rsid w:val="00FC527D"/>
    <w:rsid w:val="00FC6EAB"/>
    <w:rsid w:val="00FD0162"/>
    <w:rsid w:val="00FD5B6E"/>
    <w:rsid w:val="00FE2040"/>
    <w:rsid w:val="00FE3F3B"/>
    <w:rsid w:val="00FE4D4C"/>
    <w:rsid w:val="00FE5DD2"/>
    <w:rsid w:val="00FE72E7"/>
    <w:rsid w:val="00FF19E4"/>
    <w:rsid w:val="00FF46B4"/>
    <w:rsid w:val="00FF5BD6"/>
    <w:rsid w:val="00FF5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1DDA24A8"/>
  <w15:docId w15:val="{4CFAD94E-93EA-4CE0-B646-96020716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144266"/>
    <w:pPr>
      <w:numPr>
        <w:numId w:val="3"/>
      </w:numPr>
      <w:ind w:left="357" w:hanging="357"/>
      <w:jc w:val="left"/>
      <w:outlineLvl w:val="0"/>
    </w:pPr>
    <w:rPr>
      <w:b/>
      <w:sz w:val="24"/>
      <w:szCs w:val="24"/>
      <w:u w:val="single"/>
    </w:rPr>
  </w:style>
  <w:style w:type="paragraph" w:styleId="Naslov2">
    <w:name w:val="heading 2"/>
    <w:basedOn w:val="Barvniseznampoudarek11"/>
    <w:next w:val="Navaden"/>
    <w:link w:val="Naslov2Znak1"/>
    <w:qFormat/>
    <w:rsid w:val="00144266"/>
    <w:pPr>
      <w:numPr>
        <w:ilvl w:val="1"/>
        <w:numId w:val="3"/>
      </w:numPr>
      <w:ind w:left="357" w:hanging="357"/>
      <w:outlineLvl w:val="1"/>
    </w:pPr>
    <w:rPr>
      <w:rFonts w:ascii="Arial" w:hAnsi="Arial"/>
      <w:b/>
      <w:sz w:val="20"/>
    </w:rPr>
  </w:style>
  <w:style w:type="paragraph" w:styleId="Naslov3">
    <w:name w:val="heading 3"/>
    <w:basedOn w:val="Naslov2"/>
    <w:next w:val="Navaden"/>
    <w:link w:val="Naslov3Znak"/>
    <w:qFormat/>
    <w:rsid w:val="00144266"/>
    <w:pPr>
      <w:numPr>
        <w:ilvl w:val="0"/>
        <w:numId w:val="2"/>
      </w:numPr>
      <w:tabs>
        <w:tab w:val="left" w:pos="851"/>
      </w:tabs>
      <w:overflowPunct w:val="0"/>
      <w:autoSpaceDE w:val="0"/>
      <w:spacing w:after="120"/>
      <w:outlineLvl w:val="2"/>
    </w:pPr>
  </w:style>
  <w:style w:type="paragraph" w:styleId="Naslov4">
    <w:name w:val="heading 4"/>
    <w:basedOn w:val="Navaden"/>
    <w:next w:val="Navaden"/>
    <w:qFormat/>
    <w:rsid w:val="00144266"/>
    <w:pPr>
      <w:keepNext/>
      <w:widowControl/>
      <w:numPr>
        <w:ilvl w:val="3"/>
        <w:numId w:val="1"/>
      </w:numPr>
      <w:tabs>
        <w:tab w:val="left" w:pos="864"/>
      </w:tabs>
      <w:jc w:val="left"/>
      <w:outlineLvl w:val="3"/>
    </w:pPr>
    <w:rPr>
      <w:b/>
      <w:i/>
      <w:iCs/>
      <w:szCs w:val="24"/>
    </w:rPr>
  </w:style>
  <w:style w:type="paragraph" w:styleId="Naslov5">
    <w:name w:val="heading 5"/>
    <w:basedOn w:val="Navaden"/>
    <w:next w:val="Navaden"/>
    <w:link w:val="Naslov5Znak"/>
    <w:qFormat/>
    <w:rsid w:val="00144266"/>
    <w:pPr>
      <w:keepNext/>
      <w:numPr>
        <w:ilvl w:val="4"/>
        <w:numId w:val="1"/>
      </w:numPr>
      <w:tabs>
        <w:tab w:val="left" w:pos="1008"/>
      </w:tabs>
      <w:outlineLvl w:val="4"/>
    </w:pPr>
    <w:rPr>
      <w:b/>
      <w:bCs/>
    </w:rPr>
  </w:style>
  <w:style w:type="paragraph" w:styleId="Naslov6">
    <w:name w:val="heading 6"/>
    <w:basedOn w:val="Navaden"/>
    <w:next w:val="Navaden"/>
    <w:link w:val="Naslov6Znak"/>
    <w:qFormat/>
    <w:rsid w:val="00144266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slov7">
    <w:name w:val="heading 7"/>
    <w:basedOn w:val="Navaden"/>
    <w:next w:val="Navaden"/>
    <w:link w:val="Naslov7Znak"/>
    <w:qFormat/>
    <w:rsid w:val="00144266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slov8">
    <w:name w:val="heading 8"/>
    <w:basedOn w:val="Navaden"/>
    <w:next w:val="Navaden"/>
    <w:link w:val="Naslov8Znak"/>
    <w:qFormat/>
    <w:rsid w:val="00144266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rFonts w:ascii="Times New Roman" w:hAnsi="Times New Roman" w:cs="Times New Roman"/>
      <w:i/>
      <w:iCs/>
      <w:szCs w:val="24"/>
    </w:rPr>
  </w:style>
  <w:style w:type="paragraph" w:styleId="Naslov9">
    <w:name w:val="heading 9"/>
    <w:basedOn w:val="Navaden"/>
    <w:next w:val="Navaden"/>
    <w:link w:val="Naslov9Znak"/>
    <w:qFormat/>
    <w:rsid w:val="00144266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6z3">
    <w:name w:val="WW8Num36z3"/>
    <w:rsid w:val="00144266"/>
    <w:rPr>
      <w:rFonts w:ascii="Symbol" w:hAnsi="Symbol" w:cs="Symbol" w:hint="default"/>
    </w:rPr>
  </w:style>
  <w:style w:type="character" w:customStyle="1" w:styleId="WW8Num30z2">
    <w:name w:val="WW8Num30z2"/>
    <w:rsid w:val="00144266"/>
    <w:rPr>
      <w:rFonts w:ascii="Wingdings" w:hAnsi="Wingdings" w:cs="Wingdings" w:hint="default"/>
    </w:rPr>
  </w:style>
  <w:style w:type="character" w:customStyle="1" w:styleId="TelobesedilaZnak">
    <w:name w:val="Telo besedila Znak"/>
    <w:rsid w:val="00144266"/>
    <w:rPr>
      <w:b/>
      <w:i/>
      <w:sz w:val="28"/>
    </w:rPr>
  </w:style>
  <w:style w:type="character" w:styleId="Krepko">
    <w:name w:val="Strong"/>
    <w:qFormat/>
    <w:rsid w:val="00144266"/>
    <w:rPr>
      <w:b/>
      <w:bCs/>
    </w:rPr>
  </w:style>
  <w:style w:type="character" w:customStyle="1" w:styleId="WW8Num34z2">
    <w:name w:val="WW8Num34z2"/>
    <w:rsid w:val="00144266"/>
    <w:rPr>
      <w:rFonts w:ascii="Wingdings" w:hAnsi="Wingdings" w:cs="Wingdings" w:hint="default"/>
    </w:rPr>
  </w:style>
  <w:style w:type="character" w:customStyle="1" w:styleId="WW8Num29z1">
    <w:name w:val="WW8Num29z1"/>
    <w:rsid w:val="00144266"/>
    <w:rPr>
      <w:rFonts w:ascii="Courier New" w:hAnsi="Courier New" w:cs="Courier New" w:hint="default"/>
    </w:rPr>
  </w:style>
  <w:style w:type="character" w:customStyle="1" w:styleId="Naslov8Znak">
    <w:name w:val="Naslov 8 Znak"/>
    <w:link w:val="Naslov8"/>
    <w:rsid w:val="00144266"/>
    <w:rPr>
      <w:i/>
      <w:iCs/>
      <w:sz w:val="22"/>
      <w:szCs w:val="24"/>
      <w:lang w:eastAsia="ar-SA"/>
    </w:rPr>
  </w:style>
  <w:style w:type="character" w:styleId="Pripombasklic">
    <w:name w:val="annotation reference"/>
    <w:aliases w:val="Komentar - sklic"/>
    <w:unhideWhenUsed/>
    <w:rsid w:val="00144266"/>
    <w:rPr>
      <w:sz w:val="16"/>
      <w:szCs w:val="16"/>
    </w:rPr>
  </w:style>
  <w:style w:type="character" w:customStyle="1" w:styleId="WW8Num38z1">
    <w:name w:val="WW8Num38z1"/>
    <w:rsid w:val="00144266"/>
    <w:rPr>
      <w:rFonts w:ascii="Courier New" w:hAnsi="Courier New" w:cs="Courier New" w:hint="default"/>
    </w:rPr>
  </w:style>
  <w:style w:type="character" w:customStyle="1" w:styleId="GolobesediloZnak">
    <w:name w:val="Golo besedilo Znak"/>
    <w:link w:val="Golobesedilo"/>
    <w:rsid w:val="00144266"/>
    <w:rPr>
      <w:rFonts w:ascii="Courier New" w:hAnsi="Courier New"/>
      <w:lang w:val="en-AU" w:eastAsia="en-US"/>
    </w:rPr>
  </w:style>
  <w:style w:type="character" w:customStyle="1" w:styleId="WW8Num11z1">
    <w:name w:val="WW8Num11z1"/>
    <w:rsid w:val="00144266"/>
  </w:style>
  <w:style w:type="character" w:customStyle="1" w:styleId="WW8Num24z1">
    <w:name w:val="WW8Num24z1"/>
    <w:rsid w:val="00144266"/>
    <w:rPr>
      <w:rFonts w:ascii="Courier New" w:hAnsi="Courier New" w:cs="Courier New" w:hint="default"/>
    </w:rPr>
  </w:style>
  <w:style w:type="character" w:customStyle="1" w:styleId="WW8Num32z2">
    <w:name w:val="WW8Num32z2"/>
    <w:rsid w:val="00144266"/>
    <w:rPr>
      <w:rFonts w:ascii="Wingdings" w:hAnsi="Wingdings" w:cs="Wingdings" w:hint="default"/>
    </w:rPr>
  </w:style>
  <w:style w:type="character" w:customStyle="1" w:styleId="PripombabesediloZnak">
    <w:name w:val="Pripomba – besedilo Znak"/>
    <w:rsid w:val="00144266"/>
    <w:rPr>
      <w:rFonts w:ascii="Arial" w:hAnsi="Arial" w:cs="Arial"/>
    </w:rPr>
  </w:style>
  <w:style w:type="character" w:customStyle="1" w:styleId="WW8Num5z3">
    <w:name w:val="WW8Num5z3"/>
    <w:rsid w:val="00144266"/>
    <w:rPr>
      <w:rFonts w:ascii="Symbol" w:hAnsi="Symbol" w:cs="Symbol" w:hint="default"/>
    </w:rPr>
  </w:style>
  <w:style w:type="character" w:customStyle="1" w:styleId="WW8Num35z2">
    <w:name w:val="WW8Num35z2"/>
    <w:rsid w:val="00144266"/>
    <w:rPr>
      <w:rFonts w:ascii="Wingdings" w:hAnsi="Wingdings" w:cs="Wingdings" w:hint="default"/>
    </w:rPr>
  </w:style>
  <w:style w:type="character" w:customStyle="1" w:styleId="WW8Num12z8">
    <w:name w:val="WW8Num12z8"/>
    <w:rsid w:val="00144266"/>
  </w:style>
  <w:style w:type="character" w:customStyle="1" w:styleId="WW8Num9z1">
    <w:name w:val="WW8Num9z1"/>
    <w:rsid w:val="00144266"/>
    <w:rPr>
      <w:rFonts w:ascii="Courier New" w:hAnsi="Courier New" w:cs="Courier New" w:hint="default"/>
    </w:rPr>
  </w:style>
  <w:style w:type="character" w:customStyle="1" w:styleId="WW8Num37z0">
    <w:name w:val="WW8Num37z0"/>
    <w:rsid w:val="00144266"/>
    <w:rPr>
      <w:rFonts w:hint="default"/>
    </w:rPr>
  </w:style>
  <w:style w:type="character" w:customStyle="1" w:styleId="Telobesedila2Znak">
    <w:name w:val="Telo besedila 2 Znak"/>
    <w:link w:val="Telobesedila2"/>
    <w:rsid w:val="00144266"/>
    <w:rPr>
      <w:rFonts w:ascii="Arial" w:hAnsi="Arial" w:cs="Arial"/>
      <w:sz w:val="22"/>
      <w:lang w:eastAsia="ar-SA"/>
    </w:rPr>
  </w:style>
  <w:style w:type="character" w:customStyle="1" w:styleId="WW8Num10z8">
    <w:name w:val="WW8Num10z8"/>
    <w:rsid w:val="00144266"/>
  </w:style>
  <w:style w:type="character" w:customStyle="1" w:styleId="WW8Num34z3">
    <w:name w:val="WW8Num34z3"/>
    <w:rsid w:val="00144266"/>
    <w:rPr>
      <w:rFonts w:ascii="Symbol" w:hAnsi="Symbol" w:cs="Symbol" w:hint="default"/>
    </w:rPr>
  </w:style>
  <w:style w:type="character" w:customStyle="1" w:styleId="WW8Num29z2">
    <w:name w:val="WW8Num29z2"/>
    <w:rsid w:val="00144266"/>
    <w:rPr>
      <w:rFonts w:ascii="Wingdings" w:hAnsi="Wingdings" w:cs="Wingdings" w:hint="default"/>
    </w:rPr>
  </w:style>
  <w:style w:type="character" w:customStyle="1" w:styleId="Naslov7Znak">
    <w:name w:val="Naslov 7 Znak"/>
    <w:link w:val="Naslov7"/>
    <w:rsid w:val="00144266"/>
    <w:rPr>
      <w:sz w:val="22"/>
      <w:szCs w:val="24"/>
      <w:lang w:eastAsia="ar-SA"/>
    </w:rPr>
  </w:style>
  <w:style w:type="character" w:customStyle="1" w:styleId="WW8Num24z2">
    <w:name w:val="WW8Num24z2"/>
    <w:rsid w:val="00144266"/>
    <w:rPr>
      <w:rFonts w:ascii="Wingdings" w:hAnsi="Wingdings" w:cs="Wingdings" w:hint="default"/>
    </w:rPr>
  </w:style>
  <w:style w:type="character" w:customStyle="1" w:styleId="Telobesedila3Znak">
    <w:name w:val="Telo besedila 3 Znak"/>
    <w:link w:val="Telobesedila3"/>
    <w:rsid w:val="00144266"/>
    <w:rPr>
      <w:rFonts w:ascii="Arial" w:hAnsi="Arial"/>
      <w:color w:val="FF6600"/>
      <w:sz w:val="22"/>
      <w:lang w:eastAsia="en-US"/>
    </w:rPr>
  </w:style>
  <w:style w:type="character" w:customStyle="1" w:styleId="WW8Num11z7">
    <w:name w:val="WW8Num11z7"/>
    <w:rsid w:val="00144266"/>
  </w:style>
  <w:style w:type="character" w:customStyle="1" w:styleId="WW8Num1z2">
    <w:name w:val="WW8Num1z2"/>
    <w:rsid w:val="00144266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144266"/>
    <w:rPr>
      <w:rFonts w:ascii="Times New Roman" w:hAnsi="Times New Roman" w:cs="Times New Roman" w:hint="default"/>
      <w:sz w:val="20"/>
    </w:rPr>
  </w:style>
  <w:style w:type="character" w:customStyle="1" w:styleId="WW8Num30z0">
    <w:name w:val="WW8Num30z0"/>
    <w:rsid w:val="00144266"/>
    <w:rPr>
      <w:rFonts w:ascii="Arial" w:eastAsia="Times New Roman" w:hAnsi="Arial" w:cs="Arial" w:hint="default"/>
    </w:rPr>
  </w:style>
  <w:style w:type="character" w:customStyle="1" w:styleId="WW8Num10z5">
    <w:name w:val="WW8Num10z5"/>
    <w:rsid w:val="00144266"/>
  </w:style>
  <w:style w:type="character" w:customStyle="1" w:styleId="WW8Num23z2">
    <w:name w:val="WW8Num23z2"/>
    <w:rsid w:val="00144266"/>
    <w:rPr>
      <w:rFonts w:ascii="Wingdings" w:hAnsi="Wingdings" w:cs="Wingdings" w:hint="default"/>
    </w:rPr>
  </w:style>
  <w:style w:type="character" w:customStyle="1" w:styleId="small">
    <w:name w:val="small"/>
    <w:rsid w:val="00144266"/>
  </w:style>
  <w:style w:type="character" w:customStyle="1" w:styleId="WW8Num11z5">
    <w:name w:val="WW8Num11z5"/>
    <w:rsid w:val="00144266"/>
  </w:style>
  <w:style w:type="character" w:customStyle="1" w:styleId="Naslov2Znak1">
    <w:name w:val="Naslov 2 Znak1"/>
    <w:link w:val="Naslov2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34z1">
    <w:name w:val="WW8Num34z1"/>
    <w:rsid w:val="00144266"/>
    <w:rPr>
      <w:rFonts w:ascii="Courier New" w:hAnsi="Courier New" w:cs="Swis721 BT" w:hint="default"/>
    </w:rPr>
  </w:style>
  <w:style w:type="character" w:customStyle="1" w:styleId="ZgradbadokumentaZnak">
    <w:name w:val="Zgradba dokumenta Znak"/>
    <w:link w:val="Zgradbadokumenta"/>
    <w:semiHidden/>
    <w:rsid w:val="00144266"/>
    <w:rPr>
      <w:rFonts w:ascii="Tahoma" w:hAnsi="Tahoma" w:cs="Verdana"/>
      <w:sz w:val="22"/>
      <w:shd w:val="clear" w:color="auto" w:fill="000080"/>
      <w:lang w:eastAsia="en-US"/>
    </w:rPr>
  </w:style>
  <w:style w:type="character" w:customStyle="1" w:styleId="Privzetapisavaodstavka1">
    <w:name w:val="Privzeta pisava odstavka1"/>
    <w:rsid w:val="00144266"/>
  </w:style>
  <w:style w:type="character" w:customStyle="1" w:styleId="WW8Num35z0">
    <w:name w:val="WW8Num35z0"/>
    <w:rsid w:val="00144266"/>
    <w:rPr>
      <w:rFonts w:ascii="Symbol" w:hAnsi="Symbol" w:cs="Symbol" w:hint="default"/>
      <w:sz w:val="20"/>
    </w:rPr>
  </w:style>
  <w:style w:type="character" w:customStyle="1" w:styleId="WW8Num32z3">
    <w:name w:val="WW8Num32z3"/>
    <w:rsid w:val="00144266"/>
    <w:rPr>
      <w:rFonts w:ascii="Symbol" w:hAnsi="Symbol" w:cs="Symbol" w:hint="default"/>
    </w:rPr>
  </w:style>
  <w:style w:type="character" w:customStyle="1" w:styleId="WW8Num4z2">
    <w:name w:val="WW8Num4z2"/>
    <w:rsid w:val="00144266"/>
    <w:rPr>
      <w:rFonts w:ascii="Wingdings" w:hAnsi="Wingdings" w:cs="Wingdings" w:hint="default"/>
    </w:rPr>
  </w:style>
  <w:style w:type="character" w:styleId="Sprotnaopomba-sklic">
    <w:name w:val="footnote reference"/>
    <w:unhideWhenUsed/>
    <w:rsid w:val="00144266"/>
    <w:rPr>
      <w:vertAlign w:val="superscript"/>
    </w:rPr>
  </w:style>
  <w:style w:type="character" w:customStyle="1" w:styleId="Sprotnaopomba-besediloZnak">
    <w:name w:val="Sprotna opomba - besedilo Znak"/>
    <w:rsid w:val="00144266"/>
    <w:rPr>
      <w:rFonts w:ascii="Arial" w:hAnsi="Arial" w:cs="Arial"/>
    </w:rPr>
  </w:style>
  <w:style w:type="character" w:customStyle="1" w:styleId="navodilotekstZnak">
    <w:name w:val="navodilo tekst Znak"/>
    <w:link w:val="navodilotekst"/>
    <w:rsid w:val="00144266"/>
    <w:rPr>
      <w:rFonts w:ascii="Arial" w:hAnsi="Arial" w:cs="Arial"/>
      <w:i/>
      <w:sz w:val="16"/>
      <w:szCs w:val="16"/>
      <w:lang w:val="sl-SI" w:eastAsia="ar-SA"/>
    </w:rPr>
  </w:style>
  <w:style w:type="character" w:customStyle="1" w:styleId="WW8Num4z1">
    <w:name w:val="WW8Num4z1"/>
    <w:rsid w:val="00144266"/>
    <w:rPr>
      <w:rFonts w:ascii="Courier New" w:hAnsi="Courier New" w:cs="Courier New" w:hint="default"/>
    </w:rPr>
  </w:style>
  <w:style w:type="character" w:customStyle="1" w:styleId="WW8Num38z0">
    <w:name w:val="WW8Num38z0"/>
    <w:rsid w:val="00144266"/>
    <w:rPr>
      <w:rFonts w:ascii="Tahoma" w:eastAsia="Times New Roman" w:hAnsi="Tahoma" w:cs="Tahoma" w:hint="default"/>
    </w:rPr>
  </w:style>
  <w:style w:type="character" w:customStyle="1" w:styleId="WW8Num31z0">
    <w:name w:val="WW8Num31z0"/>
    <w:rsid w:val="00144266"/>
    <w:rPr>
      <w:rFonts w:ascii="Arial" w:hAnsi="Arial" w:cs="Arial" w:hint="default"/>
    </w:rPr>
  </w:style>
  <w:style w:type="character" w:customStyle="1" w:styleId="st">
    <w:name w:val="st"/>
    <w:rsid w:val="00144266"/>
  </w:style>
  <w:style w:type="character" w:customStyle="1" w:styleId="WW8Num35z1">
    <w:name w:val="WW8Num35z1"/>
    <w:rsid w:val="00144266"/>
    <w:rPr>
      <w:rFonts w:ascii="Courier New" w:hAnsi="Courier New" w:cs="Courier New" w:hint="default"/>
    </w:rPr>
  </w:style>
  <w:style w:type="character" w:customStyle="1" w:styleId="BOLD">
    <w:name w:val="BOLD"/>
    <w:rsid w:val="00144266"/>
    <w:rPr>
      <w:rFonts w:ascii="Vectrex-Bold" w:hAnsi="Vectrex-Bold" w:cs="Vectrex-Bold"/>
    </w:rPr>
  </w:style>
  <w:style w:type="character" w:customStyle="1" w:styleId="WW8Num8z1">
    <w:name w:val="WW8Num8z1"/>
    <w:rsid w:val="00144266"/>
    <w:rPr>
      <w:rFonts w:ascii="Courier New" w:hAnsi="Courier New" w:cs="Courier New" w:hint="default"/>
    </w:rPr>
  </w:style>
  <w:style w:type="character" w:customStyle="1" w:styleId="WW8Num15z3">
    <w:name w:val="WW8Num15z3"/>
    <w:rsid w:val="00144266"/>
    <w:rPr>
      <w:rFonts w:ascii="Symbol" w:hAnsi="Symbol" w:cs="Symbol" w:hint="default"/>
    </w:rPr>
  </w:style>
  <w:style w:type="character" w:customStyle="1" w:styleId="WW8Num27z4">
    <w:name w:val="WW8Num27z4"/>
    <w:rsid w:val="00144266"/>
    <w:rPr>
      <w:rFonts w:ascii="Courier New" w:hAnsi="Courier New" w:cs="Courier New" w:hint="default"/>
    </w:rPr>
  </w:style>
  <w:style w:type="character" w:customStyle="1" w:styleId="WW8Num2z0">
    <w:name w:val="WW8Num2z0"/>
    <w:rsid w:val="00144266"/>
    <w:rPr>
      <w:rFonts w:ascii="Symbol" w:hAnsi="Symbol" w:cs="Symbol" w:hint="default"/>
    </w:rPr>
  </w:style>
  <w:style w:type="character" w:customStyle="1" w:styleId="WW8Num19z3">
    <w:name w:val="WW8Num19z3"/>
    <w:rsid w:val="00144266"/>
    <w:rPr>
      <w:rFonts w:ascii="Symbol" w:hAnsi="Symbol" w:cs="Symbol" w:hint="default"/>
    </w:rPr>
  </w:style>
  <w:style w:type="character" w:customStyle="1" w:styleId="apple-converted-space">
    <w:name w:val="apple-converted-space"/>
    <w:rsid w:val="00144266"/>
  </w:style>
  <w:style w:type="character" w:customStyle="1" w:styleId="WW8Num10z7">
    <w:name w:val="WW8Num10z7"/>
    <w:rsid w:val="00144266"/>
  </w:style>
  <w:style w:type="character" w:styleId="tevilkastrani">
    <w:name w:val="page number"/>
    <w:basedOn w:val="Privzetapisavaodstavka1"/>
    <w:rsid w:val="00144266"/>
  </w:style>
  <w:style w:type="character" w:customStyle="1" w:styleId="WW8Num17z2">
    <w:name w:val="WW8Num17z2"/>
    <w:rsid w:val="00144266"/>
    <w:rPr>
      <w:rFonts w:ascii="Wingdings" w:hAnsi="Wingdings" w:cs="Wingdings" w:hint="default"/>
    </w:rPr>
  </w:style>
  <w:style w:type="character" w:customStyle="1" w:styleId="WW8Num12z5">
    <w:name w:val="WW8Num12z5"/>
    <w:rsid w:val="00144266"/>
  </w:style>
  <w:style w:type="character" w:customStyle="1" w:styleId="WW8Num7z2">
    <w:name w:val="WW8Num7z2"/>
    <w:rsid w:val="00144266"/>
    <w:rPr>
      <w:rFonts w:ascii="Wingdings" w:hAnsi="Wingdings" w:cs="Wingdings" w:hint="default"/>
    </w:rPr>
  </w:style>
  <w:style w:type="character" w:customStyle="1" w:styleId="Telobesedila-zamik2Znak">
    <w:name w:val="Telo besedila - zamik 2 Znak"/>
    <w:link w:val="Telobesedila-zamik2"/>
    <w:rsid w:val="00144266"/>
    <w:rPr>
      <w:sz w:val="24"/>
      <w:szCs w:val="24"/>
    </w:rPr>
  </w:style>
  <w:style w:type="character" w:customStyle="1" w:styleId="Telobesedila-zamikZnak">
    <w:name w:val="Telo besedila - zamik Znak"/>
    <w:link w:val="Telobesedila-zamik"/>
    <w:rsid w:val="00144266"/>
    <w:rPr>
      <w:sz w:val="24"/>
      <w:szCs w:val="24"/>
      <w:lang w:eastAsia="ar-SA"/>
    </w:rPr>
  </w:style>
  <w:style w:type="character" w:customStyle="1" w:styleId="WW8Num9z0">
    <w:name w:val="WW8Num9z0"/>
    <w:rsid w:val="00144266"/>
    <w:rPr>
      <w:rFonts w:ascii="Symbol" w:hAnsi="Symbol" w:cs="Symbol" w:hint="default"/>
      <w:sz w:val="20"/>
    </w:rPr>
  </w:style>
  <w:style w:type="character" w:customStyle="1" w:styleId="NogaZnak">
    <w:name w:val="Noga Znak"/>
    <w:uiPriority w:val="99"/>
    <w:rsid w:val="00144266"/>
    <w:rPr>
      <w:rFonts w:ascii="Arial" w:hAnsi="Arial" w:cs="Arial"/>
      <w:sz w:val="22"/>
    </w:rPr>
  </w:style>
  <w:style w:type="character" w:customStyle="1" w:styleId="NaslovPRILOGEZnak">
    <w:name w:val="Naslov PRILOGE Znak"/>
    <w:basedOn w:val="Naslov2Znak1"/>
    <w:link w:val="NaslovPRILOGE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27z2">
    <w:name w:val="WW8Num27z2"/>
    <w:rsid w:val="00144266"/>
    <w:rPr>
      <w:rFonts w:ascii="Wingdings" w:hAnsi="Wingdings" w:cs="Wingdings" w:hint="default"/>
    </w:rPr>
  </w:style>
  <w:style w:type="character" w:customStyle="1" w:styleId="WW8Num9z2">
    <w:name w:val="WW8Num9z2"/>
    <w:rsid w:val="00144266"/>
    <w:rPr>
      <w:rFonts w:ascii="Wingdings" w:hAnsi="Wingdings" w:cs="Wingdings" w:hint="default"/>
    </w:rPr>
  </w:style>
  <w:style w:type="character" w:customStyle="1" w:styleId="WW8Num21z3">
    <w:name w:val="WW8Num21z3"/>
    <w:rsid w:val="00144266"/>
    <w:rPr>
      <w:rFonts w:ascii="Symbol" w:hAnsi="Symbol" w:cs="Symbol" w:hint="default"/>
    </w:rPr>
  </w:style>
  <w:style w:type="character" w:customStyle="1" w:styleId="WW8Num31z3">
    <w:name w:val="WW8Num31z3"/>
    <w:rsid w:val="00144266"/>
    <w:rPr>
      <w:rFonts w:ascii="Symbol" w:hAnsi="Symbol" w:cs="Symbol" w:hint="default"/>
    </w:rPr>
  </w:style>
  <w:style w:type="character" w:customStyle="1" w:styleId="IndexLink">
    <w:name w:val="Index Link"/>
    <w:rsid w:val="00144266"/>
  </w:style>
  <w:style w:type="character" w:customStyle="1" w:styleId="WW8Num10z3">
    <w:name w:val="WW8Num10z3"/>
    <w:rsid w:val="00144266"/>
  </w:style>
  <w:style w:type="character" w:customStyle="1" w:styleId="WW8Num16z0">
    <w:name w:val="WW8Num16z0"/>
    <w:rsid w:val="00144266"/>
    <w:rPr>
      <w:rFonts w:ascii="Symbol" w:hAnsi="Symbol" w:cs="Symbol" w:hint="default"/>
      <w:sz w:val="18"/>
      <w:szCs w:val="18"/>
    </w:rPr>
  </w:style>
  <w:style w:type="character" w:customStyle="1" w:styleId="WW8Num28z0">
    <w:name w:val="WW8Num28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Naslov5Znak">
    <w:name w:val="Naslov 5 Znak"/>
    <w:link w:val="Naslov5"/>
    <w:rsid w:val="00144266"/>
    <w:rPr>
      <w:rFonts w:ascii="Arial" w:hAnsi="Arial" w:cs="Arial"/>
      <w:b/>
      <w:bCs/>
      <w:sz w:val="22"/>
      <w:lang w:eastAsia="ar-SA"/>
    </w:rPr>
  </w:style>
  <w:style w:type="character" w:customStyle="1" w:styleId="navadenodebeljenZnak">
    <w:name w:val="navaden_odebeljen Znak"/>
    <w:rsid w:val="00144266"/>
    <w:rPr>
      <w:rFonts w:ascii="Arial Narrow" w:hAnsi="Arial Narrow" w:cs="Arial Narrow"/>
      <w:b/>
      <w:lang w:val="sl-SI" w:eastAsia="ar-SA" w:bidi="ar-SA"/>
    </w:rPr>
  </w:style>
  <w:style w:type="character" w:customStyle="1" w:styleId="WW8Num15z1">
    <w:name w:val="WW8Num15z1"/>
    <w:rsid w:val="00144266"/>
    <w:rPr>
      <w:rFonts w:ascii="Courier New" w:hAnsi="Courier New" w:cs="Courier New" w:hint="default"/>
    </w:rPr>
  </w:style>
  <w:style w:type="character" w:customStyle="1" w:styleId="WW8Num12z4">
    <w:name w:val="WW8Num12z4"/>
    <w:rsid w:val="00144266"/>
  </w:style>
  <w:style w:type="character" w:customStyle="1" w:styleId="WW8Num3z3">
    <w:name w:val="WW8Num3z3"/>
    <w:rsid w:val="00144266"/>
    <w:rPr>
      <w:rFonts w:ascii="Symbol" w:hAnsi="Symbol" w:cs="Symbol" w:hint="default"/>
    </w:rPr>
  </w:style>
  <w:style w:type="character" w:customStyle="1" w:styleId="WW8Num18z0">
    <w:name w:val="WW8Num18z0"/>
    <w:rsid w:val="00144266"/>
    <w:rPr>
      <w:rFonts w:hint="default"/>
    </w:rPr>
  </w:style>
  <w:style w:type="character" w:customStyle="1" w:styleId="WW8Num12z6">
    <w:name w:val="WW8Num12z6"/>
    <w:rsid w:val="00144266"/>
  </w:style>
  <w:style w:type="character" w:customStyle="1" w:styleId="Naslov6Znak">
    <w:name w:val="Naslov 6 Znak"/>
    <w:link w:val="Naslov6"/>
    <w:rsid w:val="00144266"/>
    <w:rPr>
      <w:b/>
      <w:bCs/>
      <w:sz w:val="22"/>
      <w:szCs w:val="22"/>
      <w:lang w:eastAsia="ar-SA"/>
    </w:rPr>
  </w:style>
  <w:style w:type="character" w:styleId="Poudarek">
    <w:name w:val="Emphasis"/>
    <w:uiPriority w:val="20"/>
    <w:qFormat/>
    <w:rsid w:val="00144266"/>
    <w:rPr>
      <w:b/>
      <w:bCs w:val="0"/>
      <w:i w:val="0"/>
      <w:iCs w:val="0"/>
      <w:sz w:val="28"/>
    </w:rPr>
  </w:style>
  <w:style w:type="character" w:customStyle="1" w:styleId="WW8Num17z0">
    <w:name w:val="WW8Num17z0"/>
    <w:rsid w:val="00144266"/>
    <w:rPr>
      <w:rFonts w:ascii="Symbol" w:hAnsi="Symbol" w:cs="Symbol" w:hint="default"/>
    </w:rPr>
  </w:style>
  <w:style w:type="character" w:customStyle="1" w:styleId="WW8Num12z3">
    <w:name w:val="WW8Num12z3"/>
    <w:rsid w:val="00144266"/>
  </w:style>
  <w:style w:type="character" w:customStyle="1" w:styleId="WW8Num5z0">
    <w:name w:val="WW8Num5z0"/>
    <w:rsid w:val="00144266"/>
    <w:rPr>
      <w:rFonts w:ascii="Tahoma" w:eastAsia="Times New Roman" w:hAnsi="Tahoma" w:cs="Tahoma" w:hint="default"/>
      <w:sz w:val="20"/>
      <w:szCs w:val="24"/>
      <w:shd w:val="clear" w:color="auto" w:fill="FFFF00"/>
    </w:rPr>
  </w:style>
  <w:style w:type="character" w:customStyle="1" w:styleId="WW8Num21z0">
    <w:name w:val="WW8Num21z0"/>
    <w:rsid w:val="00144266"/>
    <w:rPr>
      <w:rFonts w:ascii="Times" w:hAnsi="Times" w:cs="Times" w:hint="default"/>
      <w:sz w:val="20"/>
    </w:rPr>
  </w:style>
  <w:style w:type="character" w:customStyle="1" w:styleId="WW8Num31z1">
    <w:name w:val="WW8Num31z1"/>
    <w:rsid w:val="00144266"/>
    <w:rPr>
      <w:rFonts w:ascii="Courier New" w:hAnsi="Courier New" w:cs="Courier New" w:hint="default"/>
    </w:rPr>
  </w:style>
  <w:style w:type="character" w:customStyle="1" w:styleId="object">
    <w:name w:val="object"/>
    <w:rsid w:val="00144266"/>
  </w:style>
  <w:style w:type="character" w:customStyle="1" w:styleId="WW8Num3z2">
    <w:name w:val="WW8Num3z2"/>
    <w:rsid w:val="00144266"/>
    <w:rPr>
      <w:rFonts w:ascii="Wingdings" w:hAnsi="Wingdings" w:cs="Wingdings" w:hint="default"/>
    </w:rPr>
  </w:style>
  <w:style w:type="character" w:customStyle="1" w:styleId="DarjaMatjasec">
    <w:name w:val="Darja Matjasec"/>
    <w:rsid w:val="00144266"/>
    <w:rPr>
      <w:rFonts w:ascii="Trebuchet MS" w:hAnsi="Trebuchet MS" w:cs="Trebuchet MS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arialceblack1">
    <w:name w:val="arialceblack1"/>
    <w:rsid w:val="00144266"/>
    <w:rPr>
      <w:rFonts w:ascii="Arial" w:hAnsi="Arial"/>
      <w:i/>
      <w:sz w:val="18"/>
    </w:rPr>
  </w:style>
  <w:style w:type="character" w:customStyle="1" w:styleId="WW8Num11z4">
    <w:name w:val="WW8Num11z4"/>
    <w:rsid w:val="00144266"/>
  </w:style>
  <w:style w:type="character" w:customStyle="1" w:styleId="WW8Num2z1">
    <w:name w:val="WW8Num2z1"/>
    <w:rsid w:val="00144266"/>
    <w:rPr>
      <w:rFonts w:ascii="Courier New" w:hAnsi="Courier New" w:cs="Courier New" w:hint="default"/>
    </w:rPr>
  </w:style>
  <w:style w:type="character" w:customStyle="1" w:styleId="WW8Num20z0">
    <w:name w:val="WW8Num20z0"/>
    <w:rsid w:val="00144266"/>
    <w:rPr>
      <w:rFonts w:ascii="Arial" w:eastAsia="Times New Roman" w:hAnsi="Arial" w:cs="Arial" w:hint="default"/>
    </w:rPr>
  </w:style>
  <w:style w:type="character" w:customStyle="1" w:styleId="WW8Num13z2">
    <w:name w:val="WW8Num13z2"/>
    <w:rsid w:val="00144266"/>
    <w:rPr>
      <w:rFonts w:ascii="Wingdings" w:hAnsi="Wingdings" w:cs="Wingdings" w:hint="default"/>
    </w:rPr>
  </w:style>
  <w:style w:type="character" w:customStyle="1" w:styleId="WW8Num25z2">
    <w:name w:val="WW8Num25z2"/>
    <w:rsid w:val="00144266"/>
    <w:rPr>
      <w:rFonts w:ascii="Wingdings" w:hAnsi="Wingdings" w:cs="Wingdings" w:hint="default"/>
    </w:rPr>
  </w:style>
  <w:style w:type="character" w:customStyle="1" w:styleId="WW8Num19z0">
    <w:name w:val="WW8Num19z0"/>
    <w:rsid w:val="00144266"/>
    <w:rPr>
      <w:rFonts w:ascii="Arial Narrow" w:eastAsia="Times New Roman" w:hAnsi="Arial Narrow" w:cs="Times New Roman" w:hint="default"/>
      <w:sz w:val="20"/>
      <w:szCs w:val="24"/>
      <w:shd w:val="clear" w:color="auto" w:fill="FFFF00"/>
    </w:rPr>
  </w:style>
  <w:style w:type="character" w:customStyle="1" w:styleId="SlikaZnak">
    <w:name w:val="Slika Znak"/>
    <w:link w:val="Slika"/>
    <w:rsid w:val="00144266"/>
    <w:rPr>
      <w:rFonts w:ascii="Arial" w:eastAsia="Calibri" w:hAnsi="Arial"/>
      <w:bCs/>
      <w:i/>
      <w:sz w:val="16"/>
      <w:lang w:eastAsia="ar-SA"/>
    </w:rPr>
  </w:style>
  <w:style w:type="character" w:customStyle="1" w:styleId="WW8Num10z0">
    <w:name w:val="WW8Num10z0"/>
    <w:rsid w:val="00144266"/>
    <w:rPr>
      <w:rFonts w:cs="Arial" w:hint="default"/>
      <w:b/>
      <w:sz w:val="18"/>
      <w:szCs w:val="18"/>
    </w:rPr>
  </w:style>
  <w:style w:type="character" w:customStyle="1" w:styleId="WW8Num21z1">
    <w:name w:val="WW8Num21z1"/>
    <w:rsid w:val="00144266"/>
    <w:rPr>
      <w:rFonts w:ascii="Courier New" w:hAnsi="Courier New" w:cs="Swis721 BT" w:hint="default"/>
    </w:rPr>
  </w:style>
  <w:style w:type="character" w:customStyle="1" w:styleId="malecrkepodcrtano1">
    <w:name w:val="malecrkepodcrtano1"/>
    <w:rsid w:val="00144266"/>
    <w:rPr>
      <w:rFonts w:ascii="Arial" w:hAnsi="Arial"/>
      <w:sz w:val="14"/>
      <w:u w:val="single"/>
    </w:rPr>
  </w:style>
  <w:style w:type="character" w:customStyle="1" w:styleId="WW8Num26z0">
    <w:name w:val="WW8Num26z0"/>
    <w:rsid w:val="00144266"/>
    <w:rPr>
      <w:rFonts w:ascii="ArialMT" w:eastAsia="Times New Roman" w:hAnsi="ArialMT" w:cs="ArialMT" w:hint="default"/>
      <w:b/>
      <w:strike/>
      <w:sz w:val="20"/>
      <w:shd w:val="clear" w:color="auto" w:fill="FFFF00"/>
    </w:rPr>
  </w:style>
  <w:style w:type="character" w:customStyle="1" w:styleId="WW8Num1z1">
    <w:name w:val="WW8Num1z1"/>
    <w:rsid w:val="00144266"/>
    <w:rPr>
      <w:rFonts w:ascii="Courier New" w:hAnsi="Courier New" w:cs="Trebuchet MS" w:hint="default"/>
    </w:rPr>
  </w:style>
  <w:style w:type="character" w:customStyle="1" w:styleId="WW8Num18z1">
    <w:name w:val="WW8Num18z1"/>
    <w:rsid w:val="00144266"/>
    <w:rPr>
      <w:rFonts w:ascii="Courier New" w:hAnsi="Courier New" w:cs="Courier New" w:hint="default"/>
    </w:rPr>
  </w:style>
  <w:style w:type="character" w:customStyle="1" w:styleId="Sprotnaopomba-besediloZnak1">
    <w:name w:val="Sprotna opomba - besedilo Znak1"/>
    <w:link w:val="Sprotnaopomba-besedilo"/>
    <w:locked/>
    <w:rsid w:val="00144266"/>
    <w:rPr>
      <w:rFonts w:ascii="Arial" w:hAnsi="Arial" w:cs="Arial"/>
      <w:lang w:eastAsia="ar-SA"/>
    </w:rPr>
  </w:style>
  <w:style w:type="character" w:customStyle="1" w:styleId="Naslov1Znak">
    <w:name w:val="Naslov 1 Znak"/>
    <w:link w:val="Naslov1"/>
    <w:rsid w:val="00144266"/>
    <w:rPr>
      <w:rFonts w:ascii="Arial" w:hAnsi="Arial" w:cs="Arial"/>
      <w:b/>
      <w:sz w:val="24"/>
      <w:szCs w:val="24"/>
      <w:u w:val="single"/>
      <w:lang w:eastAsia="ar-SA"/>
    </w:rPr>
  </w:style>
  <w:style w:type="character" w:styleId="SledenaHiperpovezava">
    <w:name w:val="FollowedHyperlink"/>
    <w:rsid w:val="00144266"/>
    <w:rPr>
      <w:color w:val="800080"/>
      <w:u w:val="single"/>
    </w:rPr>
  </w:style>
  <w:style w:type="character" w:customStyle="1" w:styleId="WW8Num17z1">
    <w:name w:val="WW8Num17z1"/>
    <w:rsid w:val="00144266"/>
    <w:rPr>
      <w:rFonts w:ascii="Courier New" w:hAnsi="Courier New" w:cs="Courier New" w:hint="default"/>
    </w:rPr>
  </w:style>
  <w:style w:type="character" w:customStyle="1" w:styleId="WW8Num33z0">
    <w:name w:val="WW8Num33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WW8Num3z1">
    <w:name w:val="WW8Num3z1"/>
    <w:rsid w:val="00144266"/>
    <w:rPr>
      <w:rFonts w:ascii="Courier New" w:hAnsi="Courier New" w:cs="Courier New" w:hint="default"/>
    </w:rPr>
  </w:style>
  <w:style w:type="character" w:customStyle="1" w:styleId="WW8Num16z1">
    <w:name w:val="WW8Num16z1"/>
    <w:rsid w:val="00144266"/>
    <w:rPr>
      <w:rFonts w:ascii="Courier New" w:hAnsi="Courier New" w:cs="Courier New" w:hint="default"/>
    </w:rPr>
  </w:style>
  <w:style w:type="character" w:customStyle="1" w:styleId="WW8Num12z1">
    <w:name w:val="WW8Num12z1"/>
    <w:rsid w:val="00144266"/>
  </w:style>
  <w:style w:type="character" w:customStyle="1" w:styleId="WW8Num4z3">
    <w:name w:val="WW8Num4z3"/>
    <w:rsid w:val="00144266"/>
    <w:rPr>
      <w:rFonts w:ascii="Symbol" w:hAnsi="Symbol" w:cs="Symbol" w:hint="default"/>
    </w:rPr>
  </w:style>
  <w:style w:type="character" w:customStyle="1" w:styleId="WW8Num20z1">
    <w:name w:val="WW8Num20z1"/>
    <w:rsid w:val="00144266"/>
    <w:rPr>
      <w:rFonts w:ascii="Courier New" w:hAnsi="Courier New" w:cs="Courier New" w:hint="default"/>
    </w:rPr>
  </w:style>
  <w:style w:type="character" w:customStyle="1" w:styleId="WW8Num30z3">
    <w:name w:val="WW8Num30z3"/>
    <w:rsid w:val="00144266"/>
    <w:rPr>
      <w:rFonts w:ascii="Symbol" w:hAnsi="Symbol" w:cs="Symbol" w:hint="default"/>
    </w:rPr>
  </w:style>
  <w:style w:type="character" w:customStyle="1" w:styleId="WW8Num25z3">
    <w:name w:val="WW8Num25z3"/>
    <w:rsid w:val="00144266"/>
    <w:rPr>
      <w:rFonts w:ascii="Symbol" w:hAnsi="Symbol" w:cs="Symbol" w:hint="default"/>
    </w:rPr>
  </w:style>
  <w:style w:type="character" w:customStyle="1" w:styleId="WW8Num19z1">
    <w:name w:val="WW8Num19z1"/>
    <w:rsid w:val="00144266"/>
    <w:rPr>
      <w:rFonts w:ascii="Courier New" w:hAnsi="Courier New" w:cs="Courier New" w:hint="default"/>
    </w:rPr>
  </w:style>
  <w:style w:type="character" w:customStyle="1" w:styleId="WW8Num13z0">
    <w:name w:val="WW8Num13z0"/>
    <w:rsid w:val="00144266"/>
    <w:rPr>
      <w:rFonts w:hint="default"/>
      <w:b/>
      <w:sz w:val="20"/>
    </w:rPr>
  </w:style>
  <w:style w:type="character" w:customStyle="1" w:styleId="WW8Num25z0">
    <w:name w:val="WW8Num25z0"/>
    <w:rsid w:val="00144266"/>
    <w:rPr>
      <w:rFonts w:ascii="Arial Narrow" w:eastAsia="Times New Roman" w:hAnsi="Arial Narrow" w:cs="Times New Roman" w:hint="default"/>
      <w:sz w:val="20"/>
    </w:rPr>
  </w:style>
  <w:style w:type="character" w:customStyle="1" w:styleId="WW8Num20z2">
    <w:name w:val="WW8Num20z2"/>
    <w:rsid w:val="00144266"/>
    <w:rPr>
      <w:rFonts w:ascii="Wingdings" w:hAnsi="Wingdings" w:cs="Wingdings" w:hint="default"/>
    </w:rPr>
  </w:style>
  <w:style w:type="character" w:customStyle="1" w:styleId="Naslov10">
    <w:name w:val="Naslov1"/>
    <w:rsid w:val="00144266"/>
  </w:style>
  <w:style w:type="character" w:customStyle="1" w:styleId="WW8Num11z0">
    <w:name w:val="WW8Num11z0"/>
    <w:rsid w:val="00144266"/>
    <w:rPr>
      <w:rFonts w:ascii="Calibri" w:eastAsia="Calibri" w:hAnsi="Calibri" w:cs="Times New Roman" w:hint="default"/>
      <w:sz w:val="20"/>
    </w:rPr>
  </w:style>
  <w:style w:type="character" w:customStyle="1" w:styleId="WW8Num21z2">
    <w:name w:val="WW8Num21z2"/>
    <w:rsid w:val="00144266"/>
    <w:rPr>
      <w:rFonts w:ascii="Wingdings" w:hAnsi="Wingdings" w:cs="Wingdings" w:hint="default"/>
    </w:rPr>
  </w:style>
  <w:style w:type="character" w:customStyle="1" w:styleId="WW8Num14z2">
    <w:name w:val="WW8Num14z2"/>
    <w:rsid w:val="00144266"/>
    <w:rPr>
      <w:rFonts w:ascii="Wingdings" w:hAnsi="Wingdings" w:cs="Wingdings" w:hint="default"/>
    </w:rPr>
  </w:style>
  <w:style w:type="character" w:customStyle="1" w:styleId="Naslov4Znak">
    <w:name w:val="Naslov 4 Znak"/>
    <w:rsid w:val="00144266"/>
    <w:rPr>
      <w:rFonts w:ascii="Arial" w:hAnsi="Arial" w:cs="Arial"/>
      <w:b/>
      <w:i/>
      <w:iCs/>
      <w:sz w:val="22"/>
      <w:szCs w:val="24"/>
    </w:rPr>
  </w:style>
  <w:style w:type="character" w:customStyle="1" w:styleId="WW8Num8z0">
    <w:name w:val="WW8Num8z0"/>
    <w:rsid w:val="00144266"/>
    <w:rPr>
      <w:rFonts w:ascii="Wingdings" w:hAnsi="Wingdings" w:cs="Wingdings" w:hint="default"/>
      <w:sz w:val="20"/>
      <w:shd w:val="clear" w:color="auto" w:fill="FFFF00"/>
    </w:rPr>
  </w:style>
  <w:style w:type="character" w:customStyle="1" w:styleId="WW8Num19z2">
    <w:name w:val="WW8Num19z2"/>
    <w:rsid w:val="00144266"/>
    <w:rPr>
      <w:rFonts w:ascii="Wingdings" w:hAnsi="Wingdings" w:cs="Wingdings" w:hint="default"/>
    </w:rPr>
  </w:style>
  <w:style w:type="character" w:customStyle="1" w:styleId="WW8Num30z1">
    <w:name w:val="WW8Num30z1"/>
    <w:rsid w:val="00144266"/>
    <w:rPr>
      <w:rFonts w:ascii="Courier New" w:hAnsi="Courier New" w:cs="Courier New" w:hint="default"/>
    </w:rPr>
  </w:style>
  <w:style w:type="character" w:customStyle="1" w:styleId="NaslovZnak">
    <w:name w:val="Naslov Znak"/>
    <w:rsid w:val="00144266"/>
    <w:rPr>
      <w:rFonts w:ascii="Arial" w:hAnsi="Arial" w:cs="Arial"/>
      <w:b/>
      <w:sz w:val="22"/>
    </w:rPr>
  </w:style>
  <w:style w:type="character" w:styleId="Hiperpovezava">
    <w:name w:val="Hyperlink"/>
    <w:uiPriority w:val="99"/>
    <w:rsid w:val="00144266"/>
    <w:rPr>
      <w:color w:val="0000FF"/>
      <w:u w:val="single"/>
    </w:rPr>
  </w:style>
  <w:style w:type="character" w:customStyle="1" w:styleId="Telobesedila-zamik3Znak">
    <w:name w:val="Telo besedila - zamik 3 Znak"/>
    <w:link w:val="Telobesedila-zamik3"/>
    <w:rsid w:val="00144266"/>
    <w:rPr>
      <w:rFonts w:ascii="Arial" w:hAnsi="Arial" w:cs="Verdana"/>
      <w:color w:val="FF6600"/>
      <w:sz w:val="22"/>
      <w:szCs w:val="22"/>
      <w:lang w:eastAsia="en-US"/>
    </w:rPr>
  </w:style>
  <w:style w:type="character" w:customStyle="1" w:styleId="WW8Num15z2">
    <w:name w:val="WW8Num15z2"/>
    <w:rsid w:val="00144266"/>
    <w:rPr>
      <w:rFonts w:ascii="Wingdings" w:hAnsi="Wingdings" w:cs="Wingdings" w:hint="default"/>
    </w:rPr>
  </w:style>
  <w:style w:type="character" w:customStyle="1" w:styleId="WW8Num6z0">
    <w:name w:val="WW8Num6z0"/>
    <w:rsid w:val="00144266"/>
    <w:rPr>
      <w:rFonts w:hint="default"/>
      <w:b/>
      <w:sz w:val="20"/>
    </w:rPr>
  </w:style>
  <w:style w:type="character" w:customStyle="1" w:styleId="WW8Num16z2">
    <w:name w:val="WW8Num16z2"/>
    <w:rsid w:val="00144266"/>
    <w:rPr>
      <w:rFonts w:ascii="Wingdings" w:hAnsi="Wingdings" w:cs="Wingdings" w:hint="default"/>
    </w:rPr>
  </w:style>
  <w:style w:type="character" w:customStyle="1" w:styleId="WW8Num12z2">
    <w:name w:val="WW8Num12z2"/>
    <w:rsid w:val="00144266"/>
  </w:style>
  <w:style w:type="character" w:customStyle="1" w:styleId="Barvniseznampoudarek11Znak">
    <w:name w:val="Barvni seznam – poudarek 11 Znak"/>
    <w:link w:val="Barvniseznampoudarek11"/>
    <w:rsid w:val="00144266"/>
    <w:rPr>
      <w:rFonts w:ascii="Calibri" w:eastAsia="Calibri" w:hAnsi="Calibri"/>
      <w:sz w:val="24"/>
      <w:szCs w:val="24"/>
      <w:lang w:eastAsia="en-US"/>
    </w:rPr>
  </w:style>
  <w:style w:type="character" w:customStyle="1" w:styleId="WW8Num11z8">
    <w:name w:val="WW8Num11z8"/>
    <w:rsid w:val="00144266"/>
  </w:style>
  <w:style w:type="character" w:customStyle="1" w:styleId="WW8Num10z2">
    <w:name w:val="WW8Num10z2"/>
    <w:rsid w:val="00144266"/>
  </w:style>
  <w:style w:type="character" w:customStyle="1" w:styleId="WW8Num18z2">
    <w:name w:val="WW8Num18z2"/>
    <w:rsid w:val="00144266"/>
    <w:rPr>
      <w:rFonts w:ascii="Wingdings" w:hAnsi="Wingdings" w:cs="Wingdings" w:hint="default"/>
    </w:rPr>
  </w:style>
  <w:style w:type="character" w:customStyle="1" w:styleId="WW8Num12z7">
    <w:name w:val="WW8Num12z7"/>
    <w:rsid w:val="00144266"/>
  </w:style>
  <w:style w:type="character" w:customStyle="1" w:styleId="WW8Num11z2">
    <w:name w:val="WW8Num11z2"/>
    <w:rsid w:val="00144266"/>
  </w:style>
  <w:style w:type="character" w:customStyle="1" w:styleId="WW8Num24z0">
    <w:name w:val="WW8Num24z0"/>
    <w:rsid w:val="00144266"/>
    <w:rPr>
      <w:rFonts w:ascii="Arial" w:eastAsia="Times New Roman" w:hAnsi="Arial" w:cs="Arial" w:hint="default"/>
      <w:b/>
      <w:sz w:val="20"/>
    </w:rPr>
  </w:style>
  <w:style w:type="character" w:customStyle="1" w:styleId="WW8Num15z0">
    <w:name w:val="WW8Num15z0"/>
    <w:rsid w:val="00144266"/>
    <w:rPr>
      <w:rFonts w:ascii="Arial" w:eastAsia="Calibri" w:hAnsi="Arial" w:cs="Arial" w:hint="default"/>
      <w:caps/>
      <w:sz w:val="20"/>
      <w:lang w:val="sl-SI"/>
    </w:rPr>
  </w:style>
  <w:style w:type="character" w:customStyle="1" w:styleId="WW8Num11z6">
    <w:name w:val="WW8Num11z6"/>
    <w:rsid w:val="00144266"/>
  </w:style>
  <w:style w:type="character" w:customStyle="1" w:styleId="WW8Num1z0">
    <w:name w:val="WW8Num1z0"/>
    <w:rsid w:val="00144266"/>
    <w:rPr>
      <w:rFonts w:ascii="Times New Roman" w:eastAsia="Times New Roman" w:hAnsi="Times New Roman" w:cs="Times New Roman" w:hint="default"/>
    </w:rPr>
  </w:style>
  <w:style w:type="character" w:customStyle="1" w:styleId="WW8Num33z5">
    <w:name w:val="WW8Num33z5"/>
    <w:rsid w:val="00144266"/>
    <w:rPr>
      <w:rFonts w:ascii="Wingdings" w:hAnsi="Wingdings" w:cs="Wingdings" w:hint="default"/>
    </w:rPr>
  </w:style>
  <w:style w:type="character" w:customStyle="1" w:styleId="WW8Num28z2">
    <w:name w:val="WW8Num28z2"/>
    <w:rsid w:val="00144266"/>
    <w:rPr>
      <w:rFonts w:ascii="Wingdings" w:hAnsi="Wingdings" w:cs="Wingdings" w:hint="default"/>
    </w:rPr>
  </w:style>
  <w:style w:type="character" w:customStyle="1" w:styleId="WW8Num6z3">
    <w:name w:val="WW8Num6z3"/>
    <w:rsid w:val="00144266"/>
    <w:rPr>
      <w:rFonts w:ascii="Symbol" w:hAnsi="Symbol" w:cs="Symbol" w:hint="default"/>
    </w:rPr>
  </w:style>
  <w:style w:type="character" w:customStyle="1" w:styleId="WW8Num28z3">
    <w:name w:val="WW8Num28z3"/>
    <w:rsid w:val="00144266"/>
    <w:rPr>
      <w:rFonts w:ascii="Symbol" w:hAnsi="Symbol" w:cs="Symbol" w:hint="default"/>
    </w:rPr>
  </w:style>
  <w:style w:type="character" w:customStyle="1" w:styleId="WW8Num23z1">
    <w:name w:val="WW8Num23z1"/>
    <w:rsid w:val="00144266"/>
    <w:rPr>
      <w:rFonts w:ascii="Courier New" w:hAnsi="Courier New" w:cs="Courier New" w:hint="default"/>
    </w:rPr>
  </w:style>
  <w:style w:type="character" w:customStyle="1" w:styleId="WW8Num33z4">
    <w:name w:val="WW8Num33z4"/>
    <w:rsid w:val="00144266"/>
    <w:rPr>
      <w:rFonts w:ascii="Courier New" w:hAnsi="Courier New" w:cs="Swis721 BT" w:hint="default"/>
    </w:rPr>
  </w:style>
  <w:style w:type="character" w:customStyle="1" w:styleId="WW8Num28z1">
    <w:name w:val="WW8Num28z1"/>
    <w:rsid w:val="00144266"/>
    <w:rPr>
      <w:rFonts w:ascii="Courier New" w:hAnsi="Courier New" w:cs="Swis721 BT" w:hint="default"/>
    </w:rPr>
  </w:style>
  <w:style w:type="character" w:customStyle="1" w:styleId="Naslov9Znak">
    <w:name w:val="Naslov 9 Znak"/>
    <w:link w:val="Naslov9"/>
    <w:rsid w:val="00144266"/>
    <w:rPr>
      <w:rFonts w:ascii="Arial" w:hAnsi="Arial" w:cs="Arial"/>
      <w:sz w:val="22"/>
      <w:szCs w:val="22"/>
      <w:lang w:eastAsia="ar-SA"/>
    </w:rPr>
  </w:style>
  <w:style w:type="character" w:customStyle="1" w:styleId="WW8Num29z0">
    <w:name w:val="WW8Num29z0"/>
    <w:rsid w:val="00144266"/>
    <w:rPr>
      <w:rFonts w:cs="Arial" w:hint="default"/>
      <w:b/>
      <w:sz w:val="20"/>
      <w:shd w:val="clear" w:color="auto" w:fill="FFFF00"/>
    </w:rPr>
  </w:style>
  <w:style w:type="character" w:customStyle="1" w:styleId="WW8Num7z1">
    <w:name w:val="WW8Num7z1"/>
    <w:rsid w:val="00144266"/>
    <w:rPr>
      <w:rFonts w:ascii="Courier New" w:hAnsi="Courier New" w:cs="Courier New" w:hint="default"/>
    </w:rPr>
  </w:style>
  <w:style w:type="character" w:customStyle="1" w:styleId="WW8Num18z3">
    <w:name w:val="WW8Num18z3"/>
    <w:rsid w:val="00144266"/>
    <w:rPr>
      <w:rFonts w:ascii="Symbol" w:hAnsi="Symbol" w:cs="Symbol" w:hint="default"/>
    </w:rPr>
  </w:style>
  <w:style w:type="character" w:customStyle="1" w:styleId="WW8Num29z3">
    <w:name w:val="WW8Num29z3"/>
    <w:rsid w:val="00144266"/>
    <w:rPr>
      <w:rFonts w:ascii="Symbol" w:hAnsi="Symbol" w:cs="Symbol" w:hint="default"/>
    </w:rPr>
  </w:style>
  <w:style w:type="character" w:customStyle="1" w:styleId="WW8Num8z3">
    <w:name w:val="WW8Num8z3"/>
    <w:rsid w:val="00144266"/>
    <w:rPr>
      <w:rFonts w:ascii="Symbol" w:hAnsi="Symbol" w:cs="Symbol" w:hint="default"/>
    </w:rPr>
  </w:style>
  <w:style w:type="character" w:customStyle="1" w:styleId="WW8Num34z0">
    <w:name w:val="WW8Num34z0"/>
    <w:rsid w:val="00144266"/>
    <w:rPr>
      <w:rFonts w:ascii="Times" w:hAnsi="Times" w:cs="Times" w:hint="default"/>
      <w:sz w:val="20"/>
    </w:rPr>
  </w:style>
  <w:style w:type="character" w:customStyle="1" w:styleId="navodilonaslovZnak">
    <w:name w:val="navodilo naslov Znak"/>
    <w:link w:val="navodilonaslov"/>
    <w:rsid w:val="00144266"/>
    <w:rPr>
      <w:rFonts w:ascii="Arial" w:hAnsi="Arial" w:cs="Arial"/>
      <w:b/>
      <w:sz w:val="16"/>
      <w:szCs w:val="16"/>
      <w:lang w:val="sl-SI" w:eastAsia="ar-SA"/>
    </w:rPr>
  </w:style>
  <w:style w:type="character" w:customStyle="1" w:styleId="WW8Num10z4">
    <w:name w:val="WW8Num10z4"/>
    <w:rsid w:val="00144266"/>
  </w:style>
  <w:style w:type="character" w:customStyle="1" w:styleId="WW8Num20z3">
    <w:name w:val="WW8Num20z3"/>
    <w:rsid w:val="00144266"/>
    <w:rPr>
      <w:rFonts w:ascii="Symbol" w:hAnsi="Symbol" w:cs="Symbol" w:hint="default"/>
    </w:rPr>
  </w:style>
  <w:style w:type="character" w:customStyle="1" w:styleId="WW8Num14z0">
    <w:name w:val="WW8Num14z0"/>
    <w:rsid w:val="00144266"/>
    <w:rPr>
      <w:rFonts w:ascii="Verdana" w:hAnsi="Verdana" w:cs="Verdana" w:hint="default"/>
      <w:sz w:val="20"/>
    </w:rPr>
  </w:style>
  <w:style w:type="character" w:customStyle="1" w:styleId="WW8Num26z1">
    <w:name w:val="WW8Num26z1"/>
    <w:rsid w:val="00144266"/>
    <w:rPr>
      <w:rFonts w:ascii="Wingdings" w:hAnsi="Wingdings" w:cs="Wingdings" w:hint="default"/>
    </w:rPr>
  </w:style>
  <w:style w:type="character" w:customStyle="1" w:styleId="WW8Num38z3">
    <w:name w:val="WW8Num38z3"/>
    <w:rsid w:val="00144266"/>
    <w:rPr>
      <w:rFonts w:ascii="Symbol" w:hAnsi="Symbol" w:cs="Symbol" w:hint="default"/>
    </w:rPr>
  </w:style>
  <w:style w:type="character" w:customStyle="1" w:styleId="WW8Num31z2">
    <w:name w:val="WW8Num31z2"/>
    <w:rsid w:val="00144266"/>
    <w:rPr>
      <w:rFonts w:ascii="Wingdings" w:hAnsi="Wingdings" w:cs="Wingdings" w:hint="default"/>
    </w:rPr>
  </w:style>
  <w:style w:type="character" w:customStyle="1" w:styleId="WW8Num26z3">
    <w:name w:val="WW8Num26z3"/>
    <w:rsid w:val="00144266"/>
    <w:rPr>
      <w:rFonts w:ascii="Symbol" w:hAnsi="Symbol" w:cs="Symbol" w:hint="default"/>
    </w:rPr>
  </w:style>
  <w:style w:type="character" w:customStyle="1" w:styleId="WW8Num1z3">
    <w:name w:val="WW8Num1z3"/>
    <w:rsid w:val="00144266"/>
    <w:rPr>
      <w:rFonts w:ascii="Symbol" w:hAnsi="Symbol" w:cs="Symbol" w:hint="default"/>
    </w:rPr>
  </w:style>
  <w:style w:type="character" w:customStyle="1" w:styleId="WW8Num33z1">
    <w:name w:val="WW8Num33z1"/>
    <w:rsid w:val="00144266"/>
    <w:rPr>
      <w:rFonts w:hint="default"/>
    </w:rPr>
  </w:style>
  <w:style w:type="character" w:customStyle="1" w:styleId="WW8Num12z0">
    <w:name w:val="WW8Num12z0"/>
    <w:rsid w:val="00144266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144266"/>
    <w:rPr>
      <w:rFonts w:ascii="Courier New" w:hAnsi="Courier New" w:cs="Courier New" w:hint="default"/>
    </w:rPr>
  </w:style>
  <w:style w:type="character" w:customStyle="1" w:styleId="WW8Num23z0">
    <w:name w:val="WW8Num23z0"/>
    <w:rsid w:val="00144266"/>
    <w:rPr>
      <w:rFonts w:ascii="Symbol" w:hAnsi="Symbol" w:cs="Symbol" w:hint="default"/>
    </w:rPr>
  </w:style>
  <w:style w:type="character" w:customStyle="1" w:styleId="WW8Num14z4">
    <w:name w:val="WW8Num14z4"/>
    <w:rsid w:val="00144266"/>
    <w:rPr>
      <w:rFonts w:ascii="Courier New" w:hAnsi="Courier New" w:cs="Courier New" w:hint="default"/>
    </w:rPr>
  </w:style>
  <w:style w:type="character" w:customStyle="1" w:styleId="WW8Num27z0">
    <w:name w:val="WW8Num27z0"/>
    <w:rsid w:val="00144266"/>
    <w:rPr>
      <w:rFonts w:ascii="Verdana" w:hAnsi="Verdana" w:cs="Verdana" w:hint="default"/>
      <w:sz w:val="20"/>
    </w:rPr>
  </w:style>
  <w:style w:type="character" w:customStyle="1" w:styleId="WW8Num3z0">
    <w:name w:val="WW8Num3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WW8Num36z2">
    <w:name w:val="WW8Num36z2"/>
    <w:rsid w:val="00144266"/>
    <w:rPr>
      <w:rFonts w:ascii="Wingdings" w:hAnsi="Wingdings" w:cs="Wingdings" w:hint="default"/>
    </w:rPr>
  </w:style>
  <w:style w:type="character" w:customStyle="1" w:styleId="WW8Num13z1">
    <w:name w:val="WW8Num13z1"/>
    <w:rsid w:val="00144266"/>
    <w:rPr>
      <w:rFonts w:ascii="Courier New" w:hAnsi="Courier New" w:cs="Courier New" w:hint="default"/>
    </w:rPr>
  </w:style>
  <w:style w:type="character" w:customStyle="1" w:styleId="WW8Num25z1">
    <w:name w:val="WW8Num25z1"/>
    <w:rsid w:val="00144266"/>
    <w:rPr>
      <w:rFonts w:ascii="Courier New" w:hAnsi="Courier New" w:cs="Courier New" w:hint="default"/>
    </w:rPr>
  </w:style>
  <w:style w:type="character" w:customStyle="1" w:styleId="WW8Num37z2">
    <w:name w:val="WW8Num37z2"/>
    <w:rsid w:val="00144266"/>
    <w:rPr>
      <w:rFonts w:hint="default"/>
      <w:b w:val="0"/>
      <w:color w:val="auto"/>
    </w:rPr>
  </w:style>
  <w:style w:type="character" w:customStyle="1" w:styleId="WW8Num13z3">
    <w:name w:val="WW8Num13z3"/>
    <w:rsid w:val="00144266"/>
    <w:rPr>
      <w:rFonts w:ascii="Symbol" w:hAnsi="Symbol" w:cs="Symbol" w:hint="default"/>
    </w:rPr>
  </w:style>
  <w:style w:type="character" w:customStyle="1" w:styleId="Naslov2Znak">
    <w:name w:val="Naslov 2 Znak"/>
    <w:rsid w:val="00144266"/>
    <w:rPr>
      <w:rFonts w:ascii="Arial" w:hAnsi="Arial" w:cs="Arial"/>
      <w:b/>
      <w:i/>
      <w:iCs/>
      <w:sz w:val="36"/>
      <w:szCs w:val="24"/>
      <w:u w:val="single"/>
    </w:rPr>
  </w:style>
  <w:style w:type="character" w:customStyle="1" w:styleId="WW8Num38z2">
    <w:name w:val="WW8Num38z2"/>
    <w:rsid w:val="00144266"/>
    <w:rPr>
      <w:rFonts w:ascii="Wingdings" w:hAnsi="Wingdings" w:cs="Wingdings" w:hint="default"/>
    </w:rPr>
  </w:style>
  <w:style w:type="character" w:customStyle="1" w:styleId="WW8Num14z1">
    <w:name w:val="WW8Num14z1"/>
    <w:rsid w:val="00144266"/>
    <w:rPr>
      <w:rFonts w:hint="default"/>
    </w:rPr>
  </w:style>
  <w:style w:type="character" w:customStyle="1" w:styleId="PripombabesediloZnak1">
    <w:name w:val="Pripomba – besedilo Znak1"/>
    <w:aliases w:val="Komentar - besedilo Znak"/>
    <w:link w:val="Pripombabesedilo"/>
    <w:rsid w:val="00144266"/>
    <w:rPr>
      <w:rFonts w:ascii="Arial" w:hAnsi="Arial" w:cs="Arial"/>
      <w:lang w:eastAsia="ar-SA"/>
    </w:rPr>
  </w:style>
  <w:style w:type="character" w:customStyle="1" w:styleId="WW8Num5z2">
    <w:name w:val="WW8Num5z2"/>
    <w:rsid w:val="00144266"/>
    <w:rPr>
      <w:rFonts w:ascii="Wingdings" w:hAnsi="Wingdings" w:cs="Wingdings" w:hint="default"/>
    </w:rPr>
  </w:style>
  <w:style w:type="character" w:customStyle="1" w:styleId="Pripombasklic1">
    <w:name w:val="Pripomba – sklic1"/>
    <w:rsid w:val="00144266"/>
    <w:rPr>
      <w:sz w:val="16"/>
      <w:szCs w:val="16"/>
    </w:rPr>
  </w:style>
  <w:style w:type="character" w:customStyle="1" w:styleId="malecrke2">
    <w:name w:val="malecrke2"/>
    <w:rsid w:val="00144266"/>
    <w:rPr>
      <w:rFonts w:ascii="Arial" w:hAnsi="Arial"/>
      <w:sz w:val="14"/>
    </w:rPr>
  </w:style>
  <w:style w:type="character" w:customStyle="1" w:styleId="WW8Num11z3">
    <w:name w:val="WW8Num11z3"/>
    <w:rsid w:val="00144266"/>
  </w:style>
  <w:style w:type="character" w:customStyle="1" w:styleId="WW8Num4z0">
    <w:name w:val="WW8Num4z0"/>
    <w:rsid w:val="00144266"/>
    <w:rPr>
      <w:rFonts w:ascii="Arial Narrow" w:eastAsia="Times New Roman" w:hAnsi="Arial Narrow" w:cs="Times New Roman" w:hint="default"/>
      <w:sz w:val="16"/>
      <w:szCs w:val="16"/>
    </w:rPr>
  </w:style>
  <w:style w:type="character" w:customStyle="1" w:styleId="GlavaZnak">
    <w:name w:val="Glava Znak"/>
    <w:rsid w:val="00144266"/>
    <w:rPr>
      <w:sz w:val="24"/>
      <w:szCs w:val="24"/>
    </w:rPr>
  </w:style>
  <w:style w:type="character" w:customStyle="1" w:styleId="WW8Num14z3">
    <w:name w:val="WW8Num14z3"/>
    <w:rsid w:val="00144266"/>
    <w:rPr>
      <w:rFonts w:ascii="Symbol" w:hAnsi="Symbol" w:cs="Symbol" w:hint="default"/>
    </w:rPr>
  </w:style>
  <w:style w:type="character" w:customStyle="1" w:styleId="WW8Num26z4">
    <w:name w:val="WW8Num26z4"/>
    <w:rsid w:val="00144266"/>
    <w:rPr>
      <w:rFonts w:ascii="Courier New" w:hAnsi="Courier New" w:cs="Swis721 BT" w:hint="default"/>
    </w:rPr>
  </w:style>
  <w:style w:type="character" w:customStyle="1" w:styleId="WW8Num6z2">
    <w:name w:val="WW8Num6z2"/>
    <w:rsid w:val="00144266"/>
    <w:rPr>
      <w:rFonts w:ascii="Wingdings" w:hAnsi="Wingdings" w:cs="Wingdings" w:hint="default"/>
    </w:rPr>
  </w:style>
  <w:style w:type="character" w:customStyle="1" w:styleId="WW8Num22z0">
    <w:name w:val="WW8Num22z0"/>
    <w:rsid w:val="00144266"/>
    <w:rPr>
      <w:rFonts w:cs="Arial" w:hint="default"/>
      <w:b w:val="0"/>
      <w:bCs/>
      <w:i w:val="0"/>
      <w:iCs w:val="0"/>
      <w:sz w:val="24"/>
      <w:szCs w:val="20"/>
    </w:rPr>
  </w:style>
  <w:style w:type="character" w:customStyle="1" w:styleId="WW8Num32z0">
    <w:name w:val="WW8Num32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NogaZnak1">
    <w:name w:val="Noga Znak1"/>
    <w:link w:val="Noga"/>
    <w:locked/>
    <w:rsid w:val="00144266"/>
    <w:rPr>
      <w:rFonts w:ascii="Arial" w:hAnsi="Arial" w:cs="Arial"/>
      <w:sz w:val="22"/>
      <w:lang w:eastAsia="ar-SA"/>
    </w:rPr>
  </w:style>
  <w:style w:type="character" w:customStyle="1" w:styleId="WW8Num7z0">
    <w:name w:val="WW8Num7z0"/>
    <w:rsid w:val="00144266"/>
    <w:rPr>
      <w:rFonts w:ascii="Times New Roman" w:eastAsia="Times New Roman" w:hAnsi="Times New Roman" w:cs="Times New Roman" w:hint="default"/>
      <w:sz w:val="20"/>
    </w:rPr>
  </w:style>
  <w:style w:type="character" w:customStyle="1" w:styleId="FootnoteCharacters">
    <w:name w:val="Footnote Characters"/>
    <w:rsid w:val="00144266"/>
    <w:rPr>
      <w:vertAlign w:val="superscript"/>
    </w:rPr>
  </w:style>
  <w:style w:type="character" w:customStyle="1" w:styleId="WW8Num32z1">
    <w:name w:val="WW8Num32z1"/>
    <w:rsid w:val="00144266"/>
    <w:rPr>
      <w:rFonts w:ascii="Courier New" w:hAnsi="Courier New" w:cs="Courier New" w:hint="default"/>
    </w:rPr>
  </w:style>
  <w:style w:type="character" w:customStyle="1" w:styleId="WW8Num27z1">
    <w:name w:val="WW8Num27z1"/>
    <w:rsid w:val="00144266"/>
    <w:rPr>
      <w:rFonts w:hint="default"/>
    </w:rPr>
  </w:style>
  <w:style w:type="character" w:customStyle="1" w:styleId="WW8Num5z1">
    <w:name w:val="WW8Num5z1"/>
    <w:rsid w:val="00144266"/>
    <w:rPr>
      <w:rFonts w:ascii="Courier New" w:hAnsi="Courier New" w:cs="Courier New" w:hint="default"/>
      <w:sz w:val="20"/>
    </w:rPr>
  </w:style>
  <w:style w:type="character" w:customStyle="1" w:styleId="WW8Num24z3">
    <w:name w:val="WW8Num24z3"/>
    <w:rsid w:val="00144266"/>
    <w:rPr>
      <w:rFonts w:ascii="Symbol" w:hAnsi="Symbol" w:cs="Symbol" w:hint="default"/>
    </w:rPr>
  </w:style>
  <w:style w:type="character" w:customStyle="1" w:styleId="BesedilooblakaZnak">
    <w:name w:val="Besedilo oblačka Znak"/>
    <w:link w:val="Besedilooblaka"/>
    <w:rsid w:val="00144266"/>
    <w:rPr>
      <w:rFonts w:ascii="Tahoma" w:hAnsi="Tahoma" w:cs="Tahoma"/>
      <w:sz w:val="16"/>
      <w:szCs w:val="16"/>
      <w:lang w:eastAsia="ar-SA"/>
    </w:rPr>
  </w:style>
  <w:style w:type="character" w:customStyle="1" w:styleId="Naslov3Znak">
    <w:name w:val="Naslov 3 Znak"/>
    <w:link w:val="Naslov3"/>
    <w:rsid w:val="00144266"/>
    <w:rPr>
      <w:rFonts w:ascii="Arial" w:eastAsia="Calibri" w:hAnsi="Arial"/>
      <w:b/>
      <w:szCs w:val="24"/>
      <w:lang w:eastAsia="en-US"/>
    </w:rPr>
  </w:style>
  <w:style w:type="character" w:customStyle="1" w:styleId="WW8Num27z3">
    <w:name w:val="WW8Num27z3"/>
    <w:rsid w:val="00144266"/>
    <w:rPr>
      <w:rFonts w:ascii="Symbol" w:hAnsi="Symbol" w:cs="Symbol" w:hint="default"/>
    </w:rPr>
  </w:style>
  <w:style w:type="character" w:customStyle="1" w:styleId="WW8Num7z3">
    <w:name w:val="WW8Num7z3"/>
    <w:rsid w:val="00144266"/>
    <w:rPr>
      <w:rFonts w:ascii="Symbol" w:hAnsi="Symbol" w:cs="Symbol" w:hint="default"/>
    </w:rPr>
  </w:style>
  <w:style w:type="character" w:customStyle="1" w:styleId="WW8Num33z3">
    <w:name w:val="WW8Num33z3"/>
    <w:rsid w:val="00144266"/>
    <w:rPr>
      <w:rFonts w:ascii="Symbol" w:hAnsi="Symbol" w:cs="Symbol" w:hint="default"/>
    </w:rPr>
  </w:style>
  <w:style w:type="character" w:customStyle="1" w:styleId="ZadevapripombeZnak">
    <w:name w:val="Zadeva pripombe Znak"/>
    <w:link w:val="Zadevapripombe"/>
    <w:rsid w:val="00144266"/>
    <w:rPr>
      <w:rFonts w:ascii="Arial" w:hAnsi="Arial" w:cs="Arial"/>
      <w:b/>
      <w:bCs/>
      <w:lang w:eastAsia="ar-SA"/>
    </w:rPr>
  </w:style>
  <w:style w:type="character" w:customStyle="1" w:styleId="WW8Num2z2">
    <w:name w:val="WW8Num2z2"/>
    <w:rsid w:val="00144266"/>
    <w:rPr>
      <w:rFonts w:ascii="Wingdings" w:hAnsi="Wingdings" w:cs="Wingdings" w:hint="default"/>
    </w:rPr>
  </w:style>
  <w:style w:type="character" w:customStyle="1" w:styleId="WW8Num36z1">
    <w:name w:val="WW8Num36z1"/>
    <w:rsid w:val="00144266"/>
    <w:rPr>
      <w:rFonts w:ascii="Courier New" w:hAnsi="Courier New" w:cs="Courier New" w:hint="default"/>
    </w:rPr>
  </w:style>
  <w:style w:type="character" w:customStyle="1" w:styleId="OdstavekseznamaZnak">
    <w:name w:val="Odstavek seznama Znak"/>
    <w:link w:val="Odstavekseznama"/>
    <w:uiPriority w:val="34"/>
    <w:locked/>
    <w:rsid w:val="00144266"/>
    <w:rPr>
      <w:rFonts w:ascii="Calibri" w:eastAsia="Calibri" w:hAnsi="Calibri"/>
      <w:sz w:val="22"/>
      <w:szCs w:val="22"/>
      <w:lang w:eastAsia="en-US"/>
    </w:rPr>
  </w:style>
  <w:style w:type="character" w:customStyle="1" w:styleId="WW8Num10z6">
    <w:name w:val="WW8Num10z6"/>
    <w:rsid w:val="00144266"/>
  </w:style>
  <w:style w:type="paragraph" w:styleId="Brezrazmikov">
    <w:name w:val="No Spacing"/>
    <w:uiPriority w:val="1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Telobesedila31">
    <w:name w:val="Telo besedila 31"/>
    <w:basedOn w:val="Navaden"/>
    <w:rsid w:val="00144266"/>
    <w:rPr>
      <w:color w:val="FF6600"/>
    </w:rPr>
  </w:style>
  <w:style w:type="paragraph" w:customStyle="1" w:styleId="Heading">
    <w:name w:val="Heading"/>
    <w:basedOn w:val="Navaden"/>
    <w:next w:val="Telobesedila"/>
    <w:rsid w:val="00144266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slov-zadeva">
    <w:name w:val="Naslov - zadeva"/>
    <w:basedOn w:val="Navaden"/>
    <w:next w:val="Navaden"/>
    <w:rsid w:val="00144266"/>
    <w:pPr>
      <w:widowControl/>
      <w:spacing w:line="260" w:lineRule="atLeast"/>
      <w:jc w:val="left"/>
    </w:pPr>
    <w:rPr>
      <w:rFonts w:ascii="Frutiger" w:hAnsi="Frutiger" w:cs="Frutiger"/>
      <w:b/>
    </w:rPr>
  </w:style>
  <w:style w:type="paragraph" w:customStyle="1" w:styleId="Barvniseznampoudarek11">
    <w:name w:val="Barvni seznam – poudarek 11"/>
    <w:basedOn w:val="Navaden"/>
    <w:link w:val="Barvniseznampoudarek11Znak"/>
    <w:qFormat/>
    <w:rsid w:val="00144266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Revizija">
    <w:name w:val="Revision"/>
    <w:semiHidden/>
    <w:rsid w:val="00144266"/>
    <w:rPr>
      <w:rFonts w:ascii="Arial" w:hAnsi="Arial" w:cs="Arial"/>
      <w:sz w:val="22"/>
      <w:lang w:eastAsia="ar-SA"/>
    </w:rPr>
  </w:style>
  <w:style w:type="paragraph" w:customStyle="1" w:styleId="navadencrte">
    <w:name w:val="navaden_crte"/>
    <w:basedOn w:val="Navaden"/>
    <w:rsid w:val="00144266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customStyle="1" w:styleId="komentar">
    <w:name w:val="komentar"/>
    <w:basedOn w:val="Navaden"/>
    <w:rsid w:val="00144266"/>
    <w:pPr>
      <w:ind w:left="567"/>
      <w:jc w:val="left"/>
    </w:pPr>
    <w:rPr>
      <w:rFonts w:cs="Verdana"/>
      <w:i/>
      <w:color w:val="339966"/>
      <w:szCs w:val="22"/>
    </w:rPr>
  </w:style>
  <w:style w:type="paragraph" w:customStyle="1" w:styleId="Index">
    <w:name w:val="Index"/>
    <w:basedOn w:val="Navaden"/>
    <w:rsid w:val="00144266"/>
    <w:pPr>
      <w:suppressLineNumbers/>
    </w:pPr>
    <w:rPr>
      <w:rFonts w:cs="Mangal"/>
    </w:rPr>
  </w:style>
  <w:style w:type="paragraph" w:customStyle="1" w:styleId="Telobesedila21">
    <w:name w:val="Telo besedila 21"/>
    <w:basedOn w:val="Navaden"/>
    <w:rsid w:val="00144266"/>
    <w:pPr>
      <w:widowControl/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Pripombabesedilo1">
    <w:name w:val="Pripomba – besedilo1"/>
    <w:basedOn w:val="Navaden"/>
    <w:rsid w:val="00144266"/>
    <w:rPr>
      <w:sz w:val="20"/>
    </w:rPr>
  </w:style>
  <w:style w:type="paragraph" w:customStyle="1" w:styleId="address">
    <w:name w:val="address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rednjamrea22">
    <w:name w:val="Srednja mreža 22"/>
    <w:uiPriority w:val="1"/>
    <w:qFormat/>
    <w:rsid w:val="00144266"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Framecontents">
    <w:name w:val="Frame contents"/>
    <w:basedOn w:val="Telobesedila"/>
    <w:rsid w:val="00144266"/>
  </w:style>
  <w:style w:type="paragraph" w:customStyle="1" w:styleId="NormalWeb1">
    <w:name w:val="Normal (Web)1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dstavekseznama2">
    <w:name w:val="Odstavek seznama2"/>
    <w:basedOn w:val="Navaden"/>
    <w:rsid w:val="00144266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 w:cs="Times New Roman"/>
      <w:szCs w:val="22"/>
      <w:lang w:eastAsia="en-US"/>
    </w:rPr>
  </w:style>
  <w:style w:type="paragraph" w:styleId="Zgradbadokumenta">
    <w:name w:val="Document Map"/>
    <w:basedOn w:val="Navaden"/>
    <w:link w:val="ZgradbadokumentaZnak"/>
    <w:unhideWhenUsed/>
    <w:rsid w:val="00144266"/>
    <w:pPr>
      <w:shd w:val="clear" w:color="auto" w:fill="000080"/>
      <w:suppressAutoHyphens w:val="0"/>
    </w:pPr>
    <w:rPr>
      <w:rFonts w:ascii="Tahoma" w:hAnsi="Tahoma" w:cs="Verdana"/>
      <w:lang w:eastAsia="en-US"/>
    </w:rPr>
  </w:style>
  <w:style w:type="paragraph" w:styleId="Kazalovsebine2">
    <w:name w:val="toc 2"/>
    <w:basedOn w:val="Navaden"/>
    <w:next w:val="Navaden"/>
    <w:uiPriority w:val="39"/>
    <w:rsid w:val="00144266"/>
    <w:pPr>
      <w:tabs>
        <w:tab w:val="left" w:pos="1843"/>
        <w:tab w:val="right" w:leader="dot" w:pos="9345"/>
      </w:tabs>
      <w:ind w:left="709"/>
      <w:jc w:val="left"/>
    </w:pPr>
    <w:rPr>
      <w:b/>
      <w:sz w:val="18"/>
      <w:szCs w:val="18"/>
    </w:rPr>
  </w:style>
  <w:style w:type="paragraph" w:customStyle="1" w:styleId="BalloonText1">
    <w:name w:val="Balloon Text1"/>
    <w:basedOn w:val="Navaden"/>
    <w:rsid w:val="00144266"/>
    <w:rPr>
      <w:rFonts w:cs="Verdana"/>
      <w:sz w:val="16"/>
      <w:szCs w:val="16"/>
    </w:rPr>
  </w:style>
  <w:style w:type="paragraph" w:customStyle="1" w:styleId="TableContents">
    <w:name w:val="Table Contents"/>
    <w:basedOn w:val="Navaden"/>
    <w:rsid w:val="00144266"/>
    <w:pPr>
      <w:suppressLineNumbers/>
    </w:pPr>
  </w:style>
  <w:style w:type="paragraph" w:customStyle="1" w:styleId="CommentSubject1">
    <w:name w:val="Comment Subject1"/>
    <w:basedOn w:val="Pripombabesedilo1"/>
    <w:next w:val="Pripombabesedilo1"/>
    <w:rsid w:val="00144266"/>
    <w:rPr>
      <w:b/>
      <w:bCs/>
    </w:rPr>
  </w:style>
  <w:style w:type="paragraph" w:styleId="Kazalovsebine6">
    <w:name w:val="toc 6"/>
    <w:basedOn w:val="Navaden"/>
    <w:next w:val="Navaden"/>
    <w:rsid w:val="00144266"/>
    <w:pPr>
      <w:ind w:left="880"/>
      <w:jc w:val="left"/>
    </w:pPr>
    <w:rPr>
      <w:rFonts w:ascii="Times New Roman" w:hAnsi="Times New Roman" w:cs="Times New Roman"/>
      <w:sz w:val="20"/>
    </w:rPr>
  </w:style>
  <w:style w:type="paragraph" w:styleId="Pripombabesedilo">
    <w:name w:val="annotation text"/>
    <w:aliases w:val="Komentar - besedilo"/>
    <w:basedOn w:val="Navaden"/>
    <w:link w:val="PripombabesediloZnak1"/>
    <w:unhideWhenUsed/>
    <w:rsid w:val="00144266"/>
    <w:rPr>
      <w:rFonts w:cs="Times New Roman"/>
      <w:sz w:val="20"/>
    </w:rPr>
  </w:style>
  <w:style w:type="paragraph" w:styleId="Naslov">
    <w:name w:val="Title"/>
    <w:basedOn w:val="Navaden"/>
    <w:next w:val="Podnaslov"/>
    <w:qFormat/>
    <w:rsid w:val="00144266"/>
    <w:pPr>
      <w:widowControl/>
      <w:ind w:left="567" w:hanging="567"/>
      <w:jc w:val="center"/>
    </w:pPr>
    <w:rPr>
      <w:b/>
    </w:rPr>
  </w:style>
  <w:style w:type="paragraph" w:styleId="Seznam">
    <w:name w:val="List"/>
    <w:basedOn w:val="Telobesedila"/>
    <w:rsid w:val="00144266"/>
    <w:rPr>
      <w:rFonts w:ascii="Arial" w:hAnsi="Arial" w:cs="Mangal"/>
    </w:rPr>
  </w:style>
  <w:style w:type="paragraph" w:styleId="Podnaslov">
    <w:name w:val="Subtitle"/>
    <w:basedOn w:val="Heading"/>
    <w:next w:val="Telobesedila"/>
    <w:qFormat/>
    <w:rsid w:val="00144266"/>
    <w:pPr>
      <w:jc w:val="center"/>
    </w:pPr>
    <w:rPr>
      <w:i/>
      <w:iCs/>
    </w:rPr>
  </w:style>
  <w:style w:type="paragraph" w:customStyle="1" w:styleId="Oznaenseznam1">
    <w:name w:val="Označen seznam1"/>
    <w:basedOn w:val="Navaden"/>
    <w:rsid w:val="00144266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styleId="Kazalovsebine3">
    <w:name w:val="toc 3"/>
    <w:basedOn w:val="Navaden"/>
    <w:next w:val="Navaden"/>
    <w:rsid w:val="00144266"/>
    <w:pPr>
      <w:tabs>
        <w:tab w:val="left" w:pos="2552"/>
        <w:tab w:val="right" w:leader="dot" w:pos="9345"/>
      </w:tabs>
      <w:ind w:left="221" w:firstLine="1622"/>
      <w:jc w:val="left"/>
    </w:pPr>
    <w:rPr>
      <w:bCs/>
      <w:sz w:val="20"/>
    </w:rPr>
  </w:style>
  <w:style w:type="paragraph" w:customStyle="1" w:styleId="navadenodebeljenvelik">
    <w:name w:val="navaden_odebeljen_velik"/>
    <w:basedOn w:val="navadenodebeljen"/>
    <w:rsid w:val="00144266"/>
    <w:rPr>
      <w:caps/>
      <w:sz w:val="24"/>
      <w:szCs w:val="24"/>
    </w:rPr>
  </w:style>
  <w:style w:type="paragraph" w:customStyle="1" w:styleId="navodilonaslov">
    <w:name w:val="navodilo naslov"/>
    <w:basedOn w:val="Navaden"/>
    <w:link w:val="navodilonaslovZnak"/>
    <w:qFormat/>
    <w:rsid w:val="00144266"/>
    <w:rPr>
      <w:rFonts w:cs="Times New Roman"/>
      <w:b/>
      <w:sz w:val="16"/>
      <w:szCs w:val="16"/>
    </w:rPr>
  </w:style>
  <w:style w:type="paragraph" w:styleId="Zadevapripombe">
    <w:name w:val="annotation subject"/>
    <w:basedOn w:val="Pripombabesedilo1"/>
    <w:next w:val="Pripombabesedilo1"/>
    <w:link w:val="ZadevapripombeZnak"/>
    <w:rsid w:val="00144266"/>
    <w:rPr>
      <w:b/>
      <w:bCs/>
    </w:rPr>
  </w:style>
  <w:style w:type="paragraph" w:styleId="Oznaenseznam">
    <w:name w:val="List Bullet"/>
    <w:basedOn w:val="Navaden"/>
    <w:unhideWhenUsed/>
    <w:rsid w:val="00144266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</w:pPr>
    <w:rPr>
      <w:rFonts w:ascii="Arial Narrow" w:hAnsi="Arial Narrow" w:cs="Times New Roman"/>
      <w:sz w:val="20"/>
      <w:szCs w:val="24"/>
      <w:lang w:eastAsia="sl-SI"/>
    </w:rPr>
  </w:style>
  <w:style w:type="paragraph" w:customStyle="1" w:styleId="Zgradbadokumenta1">
    <w:name w:val="Zgradba dokumenta1"/>
    <w:basedOn w:val="Navaden"/>
    <w:rsid w:val="00144266"/>
    <w:pPr>
      <w:shd w:val="clear" w:color="auto" w:fill="000080"/>
    </w:pPr>
    <w:rPr>
      <w:rFonts w:ascii="Tahoma" w:hAnsi="Tahoma" w:cs="Verdana"/>
    </w:rPr>
  </w:style>
  <w:style w:type="paragraph" w:customStyle="1" w:styleId="NaslovPRILOGE">
    <w:name w:val="Naslov PRILOGE"/>
    <w:basedOn w:val="Naslov2"/>
    <w:link w:val="NaslovPRILOGEZnak"/>
    <w:qFormat/>
    <w:rsid w:val="00144266"/>
    <w:pPr>
      <w:numPr>
        <w:numId w:val="0"/>
      </w:numPr>
      <w:pBdr>
        <w:bottom w:val="single" w:sz="8" w:space="1" w:color="auto"/>
      </w:pBdr>
    </w:pPr>
  </w:style>
  <w:style w:type="paragraph" w:styleId="Sprotnaopomba-besedilo">
    <w:name w:val="footnote text"/>
    <w:basedOn w:val="Navaden"/>
    <w:link w:val="Sprotnaopomba-besediloZnak1"/>
    <w:rsid w:val="00144266"/>
    <w:pPr>
      <w:widowControl/>
      <w:jc w:val="left"/>
    </w:pPr>
    <w:rPr>
      <w:sz w:val="20"/>
    </w:rPr>
  </w:style>
  <w:style w:type="paragraph" w:customStyle="1" w:styleId="StyleStyleHeading214ptLeft0cmHanging102cm">
    <w:name w:val="Style Style Heading 2 + 14 pt + Left:  0 cm Hanging:  102 cm"/>
    <w:basedOn w:val="Navaden"/>
    <w:rsid w:val="00144266"/>
    <w:pPr>
      <w:keepNext/>
      <w:tabs>
        <w:tab w:val="left" w:pos="862"/>
      </w:tabs>
      <w:spacing w:after="240"/>
      <w:ind w:left="718" w:hanging="576"/>
      <w:jc w:val="left"/>
    </w:pPr>
    <w:rPr>
      <w:rFonts w:ascii="Arial Narrow" w:hAnsi="Arial Narrow" w:cs="Arial Narrow"/>
      <w:b/>
      <w:bCs/>
      <w:i/>
      <w:iCs/>
      <w:sz w:val="24"/>
      <w:u w:val="single"/>
    </w:rPr>
  </w:style>
  <w:style w:type="paragraph" w:styleId="Naslovpoiljatelja">
    <w:name w:val="envelope return"/>
    <w:basedOn w:val="Navaden"/>
    <w:rsid w:val="00144266"/>
    <w:pPr>
      <w:widowControl/>
      <w:jc w:val="left"/>
    </w:pPr>
    <w:rPr>
      <w:rFonts w:ascii="Swis721 BT" w:hAnsi="Swis721 BT" w:cs="Swis721 BT"/>
      <w:sz w:val="24"/>
    </w:rPr>
  </w:style>
  <w:style w:type="paragraph" w:styleId="Kazalovsebine7">
    <w:name w:val="toc 7"/>
    <w:basedOn w:val="Navaden"/>
    <w:next w:val="Navaden"/>
    <w:rsid w:val="00144266"/>
    <w:pPr>
      <w:ind w:left="1100"/>
      <w:jc w:val="left"/>
    </w:pPr>
    <w:rPr>
      <w:rFonts w:ascii="Times New Roman" w:hAnsi="Times New Roman" w:cs="Times New Roman"/>
      <w:sz w:val="20"/>
    </w:rPr>
  </w:style>
  <w:style w:type="paragraph" w:styleId="Telobesedila-zamik2">
    <w:name w:val="Body Text Indent 2"/>
    <w:basedOn w:val="Navaden"/>
    <w:link w:val="Telobesedila-zamik2Znak"/>
    <w:unhideWhenUsed/>
    <w:rsid w:val="00144266"/>
    <w:pPr>
      <w:widowControl/>
      <w:suppressAutoHyphens w:val="0"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144266"/>
    <w:pPr>
      <w:widowControl/>
      <w:suppressAutoHyphens w:val="0"/>
      <w:jc w:val="left"/>
    </w:pPr>
    <w:rPr>
      <w:rFonts w:ascii="Courier New" w:hAnsi="Courier New" w:cs="Times New Roman"/>
      <w:sz w:val="20"/>
      <w:lang w:val="en-AU" w:eastAsia="en-US"/>
    </w:rPr>
  </w:style>
  <w:style w:type="paragraph" w:customStyle="1" w:styleId="Srednjamrea1poudarek21">
    <w:name w:val="Srednja mreža 1 – poudarek 21"/>
    <w:basedOn w:val="Navaden"/>
    <w:uiPriority w:val="34"/>
    <w:qFormat/>
    <w:rsid w:val="00144266"/>
    <w:pPr>
      <w:ind w:left="720"/>
    </w:pPr>
  </w:style>
  <w:style w:type="paragraph" w:styleId="Napis">
    <w:name w:val="caption"/>
    <w:basedOn w:val="Navaden"/>
    <w:qFormat/>
    <w:rsid w:val="001442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144266"/>
    <w:pPr>
      <w:widowControl/>
      <w:spacing w:after="120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logEurostarObojestransko">
    <w:name w:val="Slog Eurostar Obojestransko"/>
    <w:basedOn w:val="Navaden"/>
    <w:rsid w:val="00144266"/>
    <w:pPr>
      <w:widowControl/>
      <w:jc w:val="left"/>
    </w:pPr>
    <w:rPr>
      <w:rFonts w:ascii="Eurostar" w:hAnsi="Eurostar" w:cs="Eurostar"/>
    </w:rPr>
  </w:style>
  <w:style w:type="paragraph" w:styleId="Telobesedila">
    <w:name w:val="Body Text"/>
    <w:basedOn w:val="Navaden"/>
    <w:rsid w:val="00144266"/>
    <w:pPr>
      <w:widowControl/>
      <w:tabs>
        <w:tab w:val="left" w:pos="993"/>
      </w:tabs>
      <w:jc w:val="right"/>
    </w:pPr>
    <w:rPr>
      <w:rFonts w:ascii="Times New Roman" w:hAnsi="Times New Roman" w:cs="Times New Roman"/>
      <w:b/>
      <w:i/>
      <w:sz w:val="28"/>
    </w:rPr>
  </w:style>
  <w:style w:type="paragraph" w:customStyle="1" w:styleId="alineje">
    <w:name w:val="alineje"/>
    <w:basedOn w:val="Navaden"/>
    <w:rsid w:val="00144266"/>
    <w:pPr>
      <w:widowControl/>
      <w:numPr>
        <w:numId w:val="4"/>
      </w:numPr>
      <w:tabs>
        <w:tab w:val="left" w:pos="360"/>
      </w:tabs>
      <w:jc w:val="left"/>
    </w:pPr>
    <w:rPr>
      <w:sz w:val="20"/>
    </w:rPr>
  </w:style>
  <w:style w:type="paragraph" w:customStyle="1" w:styleId="Telobesedila-zamik21">
    <w:name w:val="Telo besedila - zamik 21"/>
    <w:basedOn w:val="Navaden"/>
    <w:rsid w:val="00144266"/>
    <w:pPr>
      <w:widowControl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styleId="Glava">
    <w:name w:val="header"/>
    <w:basedOn w:val="Navaden"/>
    <w:rsid w:val="00144266"/>
    <w:pPr>
      <w:widowControl/>
      <w:tabs>
        <w:tab w:val="center" w:pos="4536"/>
        <w:tab w:val="right" w:pos="9072"/>
      </w:tabs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44266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en-US"/>
    </w:rPr>
  </w:style>
  <w:style w:type="paragraph" w:styleId="Kazalovsebine8">
    <w:name w:val="toc 8"/>
    <w:basedOn w:val="Navaden"/>
    <w:next w:val="Navaden"/>
    <w:rsid w:val="00144266"/>
    <w:pPr>
      <w:ind w:left="1320"/>
      <w:jc w:val="left"/>
    </w:pPr>
    <w:rPr>
      <w:rFonts w:ascii="Times New Roman" w:hAnsi="Times New Roman" w:cs="Times New Roman"/>
      <w:sz w:val="20"/>
    </w:rPr>
  </w:style>
  <w:style w:type="paragraph" w:customStyle="1" w:styleId="m223808388563420341default">
    <w:name w:val="m_223808388563420341default"/>
    <w:basedOn w:val="Navaden"/>
    <w:rsid w:val="00144266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Kazalovsebine4">
    <w:name w:val="toc 4"/>
    <w:basedOn w:val="Navaden"/>
    <w:next w:val="Navaden"/>
    <w:rsid w:val="00144266"/>
    <w:pPr>
      <w:ind w:left="440"/>
      <w:jc w:val="left"/>
    </w:pPr>
    <w:rPr>
      <w:rFonts w:ascii="Times New Roman" w:hAnsi="Times New Roman" w:cs="Times New Roman"/>
      <w:sz w:val="20"/>
    </w:rPr>
  </w:style>
  <w:style w:type="paragraph" w:styleId="Navadensplet">
    <w:name w:val="Normal (Web)"/>
    <w:basedOn w:val="Navaden"/>
    <w:uiPriority w:val="99"/>
    <w:unhideWhenUsed/>
    <w:rsid w:val="00144266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Telobesedila-zamik31">
    <w:name w:val="Telo besedila - zamik 31"/>
    <w:basedOn w:val="Navaden"/>
    <w:rsid w:val="00144266"/>
    <w:pPr>
      <w:ind w:left="425"/>
    </w:pPr>
    <w:rPr>
      <w:rFonts w:cs="Verdana"/>
      <w:color w:val="FF6600"/>
      <w:szCs w:val="22"/>
    </w:rPr>
  </w:style>
  <w:style w:type="paragraph" w:styleId="Telobesedila2">
    <w:name w:val="Body Text 2"/>
    <w:basedOn w:val="Navaden"/>
    <w:link w:val="Telobesedila2Znak"/>
    <w:unhideWhenUsed/>
    <w:rsid w:val="00144266"/>
    <w:pPr>
      <w:spacing w:after="120" w:line="480" w:lineRule="auto"/>
    </w:pPr>
    <w:rPr>
      <w:rFonts w:cs="Times New Roman"/>
    </w:rPr>
  </w:style>
  <w:style w:type="paragraph" w:styleId="Navaden-zamik">
    <w:name w:val="Normal Indent"/>
    <w:basedOn w:val="Navaden"/>
    <w:unhideWhenUsed/>
    <w:rsid w:val="00144266"/>
    <w:pPr>
      <w:widowControl/>
      <w:suppressAutoHyphens w:val="0"/>
    </w:pPr>
    <w:rPr>
      <w:rFonts w:cs="Times New Roman"/>
      <w:lang w:eastAsia="sl-SI"/>
    </w:rPr>
  </w:style>
  <w:style w:type="paragraph" w:customStyle="1" w:styleId="navadenodebeljen">
    <w:name w:val="navaden_odebeljen"/>
    <w:basedOn w:val="Navaden"/>
    <w:rsid w:val="0014426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60"/>
    </w:pPr>
    <w:rPr>
      <w:rFonts w:ascii="Arial Narrow" w:hAnsi="Arial Narrow" w:cs="Arial Narrow"/>
      <w:b/>
      <w:sz w:val="20"/>
    </w:rPr>
  </w:style>
  <w:style w:type="paragraph" w:styleId="Telobesedila-zamik3">
    <w:name w:val="Body Text Indent 3"/>
    <w:basedOn w:val="Navaden"/>
    <w:link w:val="Telobesedila-zamik3Znak"/>
    <w:unhideWhenUsed/>
    <w:rsid w:val="00144266"/>
    <w:pPr>
      <w:suppressAutoHyphens w:val="0"/>
      <w:ind w:left="425"/>
    </w:pPr>
    <w:rPr>
      <w:rFonts w:cs="Verdana"/>
      <w:color w:val="FF6600"/>
      <w:szCs w:val="22"/>
      <w:lang w:eastAsia="en-US"/>
    </w:rPr>
  </w:style>
  <w:style w:type="paragraph" w:customStyle="1" w:styleId="TableHeading">
    <w:name w:val="Table Heading"/>
    <w:basedOn w:val="TableContents"/>
    <w:rsid w:val="00144266"/>
    <w:pPr>
      <w:jc w:val="center"/>
    </w:pPr>
    <w:rPr>
      <w:b/>
      <w:bCs/>
    </w:rPr>
  </w:style>
  <w:style w:type="paragraph" w:customStyle="1" w:styleId="Srednjiseznam2poudarek21">
    <w:name w:val="Srednji seznam 2 – poudarek 21"/>
    <w:rsid w:val="00144266"/>
    <w:pPr>
      <w:suppressAutoHyphens/>
    </w:pPr>
    <w:rPr>
      <w:rFonts w:ascii="Arial" w:hAnsi="Arial" w:cs="Arial"/>
      <w:sz w:val="22"/>
      <w:lang w:eastAsia="ar-SA"/>
    </w:rPr>
  </w:style>
  <w:style w:type="paragraph" w:customStyle="1" w:styleId="Navaden1">
    <w:name w:val="Navaden1"/>
    <w:rsid w:val="00144266"/>
    <w:pPr>
      <w:widowControl w:val="0"/>
    </w:pPr>
    <w:rPr>
      <w:kern w:val="16"/>
      <w:sz w:val="22"/>
    </w:rPr>
  </w:style>
  <w:style w:type="paragraph" w:styleId="Telobesedila3">
    <w:name w:val="Body Text 3"/>
    <w:basedOn w:val="Navaden"/>
    <w:link w:val="Telobesedila3Znak"/>
    <w:unhideWhenUsed/>
    <w:rsid w:val="00144266"/>
    <w:pPr>
      <w:suppressAutoHyphens w:val="0"/>
    </w:pPr>
    <w:rPr>
      <w:rFonts w:cs="Times New Roman"/>
      <w:color w:val="FF6600"/>
      <w:lang w:eastAsia="en-US"/>
    </w:rPr>
  </w:style>
  <w:style w:type="paragraph" w:customStyle="1" w:styleId="Golobesedilo1">
    <w:name w:val="Golo besedilo1"/>
    <w:basedOn w:val="Navaden"/>
    <w:rsid w:val="00144266"/>
    <w:pPr>
      <w:widowControl/>
      <w:spacing w:line="260" w:lineRule="atLeast"/>
      <w:jc w:val="left"/>
    </w:pPr>
    <w:rPr>
      <w:rFonts w:ascii="Trebuchet MS" w:hAnsi="Trebuchet MS" w:cs="Trebuchet MS"/>
      <w:color w:val="000000"/>
      <w:sz w:val="18"/>
      <w:szCs w:val="18"/>
    </w:rPr>
  </w:style>
  <w:style w:type="paragraph" w:customStyle="1" w:styleId="BodyText22">
    <w:name w:val="Body Text 22"/>
    <w:basedOn w:val="Navaden"/>
    <w:rsid w:val="00144266"/>
    <w:pPr>
      <w:widowControl/>
      <w:overflowPunct w:val="0"/>
      <w:autoSpaceDE w:val="0"/>
      <w:textAlignment w:val="baseline"/>
    </w:pPr>
  </w:style>
  <w:style w:type="paragraph" w:styleId="Noga">
    <w:name w:val="footer"/>
    <w:basedOn w:val="Navaden"/>
    <w:link w:val="NogaZnak1"/>
    <w:uiPriority w:val="99"/>
    <w:rsid w:val="00144266"/>
    <w:pPr>
      <w:tabs>
        <w:tab w:val="center" w:pos="4320"/>
        <w:tab w:val="right" w:pos="8640"/>
      </w:tabs>
    </w:pPr>
  </w:style>
  <w:style w:type="paragraph" w:styleId="Kazalovsebine9">
    <w:name w:val="toc 9"/>
    <w:basedOn w:val="Navaden"/>
    <w:next w:val="Navaden"/>
    <w:rsid w:val="00144266"/>
    <w:pPr>
      <w:ind w:left="1540"/>
      <w:jc w:val="left"/>
    </w:pPr>
    <w:rPr>
      <w:rFonts w:ascii="Times New Roman" w:hAnsi="Times New Roman" w:cs="Times New Roman"/>
      <w:sz w:val="20"/>
    </w:rPr>
  </w:style>
  <w:style w:type="paragraph" w:customStyle="1" w:styleId="navodilotekst">
    <w:name w:val="navodilo tekst"/>
    <w:basedOn w:val="Navaden"/>
    <w:link w:val="navodilotekstZnak"/>
    <w:qFormat/>
    <w:rsid w:val="00144266"/>
    <w:rPr>
      <w:rFonts w:cs="Times New Roman"/>
      <w:i/>
      <w:sz w:val="16"/>
      <w:szCs w:val="16"/>
    </w:rPr>
  </w:style>
  <w:style w:type="paragraph" w:styleId="Kazalovsebine5">
    <w:name w:val="toc 5"/>
    <w:basedOn w:val="Navaden"/>
    <w:next w:val="Navaden"/>
    <w:rsid w:val="00144266"/>
    <w:pPr>
      <w:ind w:left="660"/>
      <w:jc w:val="left"/>
    </w:pPr>
    <w:rPr>
      <w:rFonts w:ascii="Times New Roman" w:hAnsi="Times New Roman" w:cs="Times New Roman"/>
      <w:sz w:val="20"/>
    </w:rPr>
  </w:style>
  <w:style w:type="paragraph" w:styleId="Kazalovsebine1">
    <w:name w:val="toc 1"/>
    <w:basedOn w:val="Navaden"/>
    <w:next w:val="Navaden"/>
    <w:uiPriority w:val="39"/>
    <w:rsid w:val="00144266"/>
    <w:pPr>
      <w:tabs>
        <w:tab w:val="left" w:pos="440"/>
        <w:tab w:val="right" w:leader="dot" w:pos="9345"/>
      </w:tabs>
      <w:jc w:val="left"/>
    </w:pPr>
    <w:rPr>
      <w:b/>
      <w:bCs/>
      <w:caps/>
      <w:sz w:val="20"/>
    </w:rPr>
  </w:style>
  <w:style w:type="paragraph" w:styleId="Besedilooblaka">
    <w:name w:val="Balloon Text"/>
    <w:basedOn w:val="Navaden"/>
    <w:link w:val="BesedilooblakaZnak"/>
    <w:rsid w:val="00144266"/>
    <w:rPr>
      <w:rFonts w:ascii="Tahoma" w:hAnsi="Tahoma" w:cs="Tahoma"/>
      <w:sz w:val="16"/>
      <w:szCs w:val="16"/>
    </w:rPr>
  </w:style>
  <w:style w:type="paragraph" w:customStyle="1" w:styleId="Contents10">
    <w:name w:val="Contents 10"/>
    <w:basedOn w:val="Index"/>
    <w:rsid w:val="00144266"/>
    <w:pPr>
      <w:tabs>
        <w:tab w:val="right" w:leader="dot" w:pos="7091"/>
      </w:tabs>
      <w:ind w:left="2547"/>
    </w:pPr>
  </w:style>
  <w:style w:type="paragraph" w:customStyle="1" w:styleId="Preformatted">
    <w:name w:val="Preformatted"/>
    <w:basedOn w:val="Navaden"/>
    <w:rsid w:val="00144266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</w:rPr>
  </w:style>
  <w:style w:type="paragraph" w:customStyle="1" w:styleId="Slika">
    <w:name w:val="Slika"/>
    <w:basedOn w:val="Navaden"/>
    <w:link w:val="SlikaZnak"/>
    <w:qFormat/>
    <w:rsid w:val="00144266"/>
    <w:pPr>
      <w:widowControl/>
      <w:numPr>
        <w:numId w:val="5"/>
      </w:numPr>
      <w:tabs>
        <w:tab w:val="left" w:pos="709"/>
      </w:tabs>
      <w:suppressAutoHyphens w:val="0"/>
      <w:ind w:left="709" w:hanging="709"/>
    </w:pPr>
    <w:rPr>
      <w:rFonts w:eastAsia="Calibri" w:cs="Times New Roman"/>
      <w:bCs/>
      <w:i/>
      <w:sz w:val="16"/>
    </w:rPr>
  </w:style>
  <w:style w:type="paragraph" w:customStyle="1" w:styleId="naslovcrta">
    <w:name w:val="naslov_crta"/>
    <w:basedOn w:val="Navaden"/>
    <w:rsid w:val="00144266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360"/>
    </w:pPr>
    <w:rPr>
      <w:rFonts w:ascii="Arial Narrow" w:hAnsi="Arial Narrow" w:cs="Arial Narrow"/>
      <w:b/>
      <w:sz w:val="24"/>
      <w:szCs w:val="24"/>
    </w:rPr>
  </w:style>
  <w:style w:type="paragraph" w:customStyle="1" w:styleId="Odstavekseznama1">
    <w:name w:val="Odstavek seznama1"/>
    <w:basedOn w:val="Navaden"/>
    <w:qFormat/>
    <w:rsid w:val="00144266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BalloonText2">
    <w:name w:val="Balloon Text2"/>
    <w:basedOn w:val="Navaden"/>
    <w:rsid w:val="00144266"/>
    <w:pPr>
      <w:widowControl/>
      <w:jc w:val="left"/>
    </w:pPr>
    <w:rPr>
      <w:rFonts w:cs="Verdana"/>
      <w:sz w:val="16"/>
      <w:szCs w:val="16"/>
    </w:rPr>
  </w:style>
  <w:style w:type="paragraph" w:customStyle="1" w:styleId="Navaden-zamik1">
    <w:name w:val="Navaden - zamik1"/>
    <w:basedOn w:val="Navaden"/>
    <w:rsid w:val="00144266"/>
    <w:pPr>
      <w:widowControl/>
    </w:pPr>
  </w:style>
  <w:style w:type="paragraph" w:customStyle="1" w:styleId="Srednjamrea21">
    <w:name w:val="Srednja mreža 21"/>
    <w:uiPriority w:val="1"/>
    <w:qFormat/>
    <w:rsid w:val="00144266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p">
    <w:name w:val="p"/>
    <w:basedOn w:val="Navaden"/>
    <w:rsid w:val="00144266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144266"/>
    <w:pPr>
      <w:widowControl/>
      <w:spacing w:after="200" w:line="276" w:lineRule="auto"/>
      <w:ind w:left="720"/>
      <w:jc w:val="left"/>
    </w:pPr>
    <w:rPr>
      <w:rFonts w:ascii="Calibri" w:eastAsia="SimSun" w:hAnsi="Calibri"/>
      <w:kern w:val="1"/>
      <w:szCs w:val="22"/>
    </w:rPr>
  </w:style>
  <w:style w:type="paragraph" w:customStyle="1" w:styleId="StyleHeading3Italic">
    <w:name w:val="Style Heading 3 + Italic"/>
    <w:basedOn w:val="Naslov3"/>
    <w:rsid w:val="00144266"/>
    <w:pPr>
      <w:numPr>
        <w:numId w:val="0"/>
      </w:numPr>
    </w:pPr>
    <w:rPr>
      <w:bCs/>
      <w:iCs/>
    </w:rPr>
  </w:style>
  <w:style w:type="paragraph" w:customStyle="1" w:styleId="navadenstisnjeno">
    <w:name w:val="navaden_stisnjeno"/>
    <w:basedOn w:val="Navaden"/>
    <w:rsid w:val="0014426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lang w:val="en-US"/>
    </w:rPr>
  </w:style>
  <w:style w:type="paragraph" w:customStyle="1" w:styleId="WW-Default">
    <w:name w:val="WW-Default"/>
    <w:rsid w:val="0014426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esedilo">
    <w:name w:val="besedilo"/>
    <w:basedOn w:val="Navaden"/>
    <w:rsid w:val="00144266"/>
    <w:pPr>
      <w:widowControl/>
      <w:tabs>
        <w:tab w:val="left" w:pos="1170"/>
        <w:tab w:val="left" w:pos="10206"/>
      </w:tabs>
      <w:suppressAutoHyphens w:val="0"/>
      <w:ind w:right="-63"/>
      <w:jc w:val="left"/>
    </w:pPr>
    <w:rPr>
      <w:b/>
      <w:caps/>
      <w:sz w:val="28"/>
      <w:szCs w:val="28"/>
      <w:lang w:eastAsia="en-US"/>
    </w:rPr>
  </w:style>
  <w:style w:type="paragraph" w:customStyle="1" w:styleId="Brezrazmikov1">
    <w:name w:val="Brez razmikov1"/>
    <w:qFormat/>
    <w:rsid w:val="00144266"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Odstavekseznama3">
    <w:name w:val="Odstavek seznama3"/>
    <w:basedOn w:val="Navaden"/>
    <w:rsid w:val="00D92D69"/>
    <w:pPr>
      <w:widowControl/>
      <w:spacing w:after="200" w:line="276" w:lineRule="auto"/>
      <w:ind w:left="720"/>
      <w:jc w:val="left"/>
    </w:pPr>
    <w:rPr>
      <w:rFonts w:ascii="Calibri" w:eastAsia="SimSun" w:hAnsi="Calibri" w:cs="font258"/>
      <w:kern w:val="1"/>
      <w:szCs w:val="22"/>
    </w:rPr>
  </w:style>
  <w:style w:type="table" w:styleId="Tabelamrea">
    <w:name w:val="Table Grid"/>
    <w:basedOn w:val="Navadnatabela"/>
    <w:rsid w:val="00012C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rvniseznampoudarek1Znak">
    <w:name w:val="Barvni seznam – poudarek 1 Znak"/>
    <w:link w:val="Barvniseznampoudarek1"/>
    <w:uiPriority w:val="34"/>
    <w:locked/>
    <w:rsid w:val="00816D7F"/>
    <w:rPr>
      <w:rFonts w:ascii="Calibri" w:eastAsia="Calibri" w:hAnsi="Calibri"/>
      <w:sz w:val="22"/>
      <w:szCs w:val="22"/>
      <w:lang w:eastAsia="en-US"/>
    </w:rPr>
  </w:style>
  <w:style w:type="table" w:styleId="Barvniseznampoudarek1">
    <w:name w:val="Colorful List Accent 1"/>
    <w:basedOn w:val="Navadnatabela"/>
    <w:link w:val="Barvniseznampoudarek1Znak"/>
    <w:uiPriority w:val="34"/>
    <w:semiHidden/>
    <w:unhideWhenUsed/>
    <w:rsid w:val="00816D7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Omemba1">
    <w:name w:val="Omemba1"/>
    <w:basedOn w:val="Privzetapisavaodstavka"/>
    <w:uiPriority w:val="99"/>
    <w:semiHidden/>
    <w:unhideWhenUsed/>
    <w:rsid w:val="00D2054C"/>
    <w:rPr>
      <w:color w:val="2B579A"/>
      <w:shd w:val="clear" w:color="auto" w:fill="E6E6E6"/>
    </w:rPr>
  </w:style>
  <w:style w:type="numbering" w:customStyle="1" w:styleId="Brezseznama1">
    <w:name w:val="Brez seznama1"/>
    <w:next w:val="Brezseznama"/>
    <w:semiHidden/>
    <w:unhideWhenUsed/>
    <w:rsid w:val="002A73E7"/>
  </w:style>
  <w:style w:type="table" w:customStyle="1" w:styleId="Tabelamrea1">
    <w:name w:val="Tabela – mreža1"/>
    <w:basedOn w:val="Navadnatabela"/>
    <w:next w:val="Tabelamrea"/>
    <w:rsid w:val="002A73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rezseznama2">
    <w:name w:val="Brez seznama2"/>
    <w:next w:val="Brezseznama"/>
    <w:semiHidden/>
    <w:unhideWhenUsed/>
    <w:rsid w:val="002A73E7"/>
  </w:style>
  <w:style w:type="numbering" w:customStyle="1" w:styleId="Brezseznama11">
    <w:name w:val="Brez seznama11"/>
    <w:next w:val="Brezseznama"/>
    <w:semiHidden/>
    <w:rsid w:val="002A73E7"/>
  </w:style>
  <w:style w:type="table" w:customStyle="1" w:styleId="Tabelamrea2">
    <w:name w:val="Tabela – mreža2"/>
    <w:basedOn w:val="Navadnatabela"/>
    <w:next w:val="Tabelamrea"/>
    <w:rsid w:val="002A73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-Dot-Urb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734C6E5-C10B-4F33-B642-ADCAEBD9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Normal-Dot-Urbi</Template>
  <TotalTime>0</TotalTime>
  <Pages>3</Pages>
  <Words>680</Words>
  <Characters>3879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MESTNA OBČINA MARIBOR</vt:lpstr>
    </vt:vector>
  </TitlesOfParts>
  <Company>Hewlett-Packard Company</Company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Spela K</dc:creator>
  <cp:lastModifiedBy>Barbara Pungerčar</cp:lastModifiedBy>
  <cp:revision>2</cp:revision>
  <cp:lastPrinted>2018-05-30T11:25:00Z</cp:lastPrinted>
  <dcterms:created xsi:type="dcterms:W3CDTF">2018-08-31T10:29:00Z</dcterms:created>
  <dcterms:modified xsi:type="dcterms:W3CDTF">2018-08-31T10:29:00Z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